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43B092" w14:textId="5C436972" w:rsidR="005A442B" w:rsidRPr="005A442B" w:rsidRDefault="005A442B" w:rsidP="00E5489A">
      <w:pPr>
        <w:widowControl w:val="0"/>
        <w:shd w:val="clear" w:color="auto" w:fill="C0D7F1"/>
        <w:tabs>
          <w:tab w:val="right" w:pos="9638"/>
        </w:tabs>
        <w:spacing w:after="480" w:line="276" w:lineRule="auto"/>
        <w:ind w:left="1702" w:hanging="1702"/>
        <w:outlineLvl w:val="0"/>
        <w:rPr>
          <w:rFonts w:cs="Calibri"/>
          <w:b/>
          <w:caps/>
          <w:kern w:val="28"/>
        </w:rPr>
      </w:pPr>
      <w:bookmarkStart w:id="0" w:name="_Ref528247246"/>
      <w:bookmarkStart w:id="1" w:name="_Toc528334785"/>
      <w:bookmarkStart w:id="2" w:name="_Toc19182899"/>
      <w:bookmarkStart w:id="3" w:name="_Toc516738912"/>
      <w:bookmarkStart w:id="4" w:name="_Toc23926984"/>
      <w:r w:rsidRPr="005A442B">
        <w:rPr>
          <w:rFonts w:cs="Calibri"/>
          <w:b/>
          <w:caps/>
          <w:kern w:val="28"/>
        </w:rPr>
        <w:t xml:space="preserve">Załącznik nr 4 do SWZ -  </w:t>
      </w:r>
      <w:bookmarkEnd w:id="0"/>
      <w:bookmarkEnd w:id="1"/>
      <w:bookmarkEnd w:id="2"/>
      <w:r w:rsidRPr="005A442B">
        <w:rPr>
          <w:rFonts w:cs="Calibri"/>
          <w:b/>
          <w:caps/>
          <w:kern w:val="28"/>
        </w:rPr>
        <w:t>formularz Oferty</w:t>
      </w:r>
      <w:r w:rsidRPr="005A442B">
        <w:rPr>
          <w:rFonts w:cs="Calibri"/>
          <w:b/>
          <w:caps/>
          <w:kern w:val="28"/>
        </w:rPr>
        <w:tab/>
        <w:t>POST/DYS/OR/</w:t>
      </w:r>
      <w:r w:rsidR="00E75993">
        <w:rPr>
          <w:rFonts w:cs="Calibri"/>
          <w:b/>
          <w:caps/>
          <w:kern w:val="28"/>
        </w:rPr>
        <w:t>G</w:t>
      </w:r>
      <w:r w:rsidRPr="005A442B">
        <w:rPr>
          <w:rFonts w:cs="Calibri"/>
          <w:b/>
          <w:caps/>
          <w:kern w:val="28"/>
        </w:rPr>
        <w:t>Z/</w:t>
      </w:r>
      <w:r w:rsidR="00155CA6">
        <w:rPr>
          <w:rFonts w:cs="Calibri"/>
          <w:b/>
          <w:caps/>
          <w:kern w:val="28"/>
        </w:rPr>
        <w:t>00160</w:t>
      </w:r>
      <w:r w:rsidRPr="005A442B">
        <w:rPr>
          <w:rFonts w:cs="Calibri"/>
          <w:b/>
          <w:caps/>
          <w:kern w:val="28"/>
        </w:rPr>
        <w:t>/</w:t>
      </w:r>
      <w:r w:rsidR="008344EA" w:rsidRPr="005A442B">
        <w:rPr>
          <w:rFonts w:cs="Calibri"/>
          <w:b/>
          <w:caps/>
          <w:kern w:val="28"/>
        </w:rPr>
        <w:t>202</w:t>
      </w:r>
      <w:r w:rsidR="00155CA6">
        <w:rPr>
          <w:rFonts w:cs="Calibri"/>
          <w:b/>
          <w:caps/>
          <w:kern w:val="28"/>
        </w:rPr>
        <w:t>6</w:t>
      </w:r>
    </w:p>
    <w:tbl>
      <w:tblPr>
        <w:tblStyle w:val="Tabela-Siatka"/>
        <w:tblW w:w="3685" w:type="dxa"/>
        <w:jc w:val="center"/>
        <w:tblBorders>
          <w:top w:val="none" w:sz="0" w:space="0" w:color="auto"/>
          <w:left w:val="thinThickSmallGap" w:sz="12" w:space="0" w:color="0070C0"/>
          <w:bottom w:val="none" w:sz="0" w:space="0" w:color="auto"/>
          <w:right w:val="thinThickSmallGap" w:sz="12" w:space="0" w:color="0070C0"/>
          <w:insideH w:val="thinThickSmallGap" w:sz="12" w:space="0" w:color="0070C0"/>
          <w:insideV w:val="thinThickSmallGap" w:sz="12" w:space="0" w:color="0070C0"/>
        </w:tblBorders>
        <w:tblLook w:val="04A0" w:firstRow="1" w:lastRow="0" w:firstColumn="1" w:lastColumn="0" w:noHBand="0" w:noVBand="1"/>
      </w:tblPr>
      <w:tblGrid>
        <w:gridCol w:w="3685"/>
      </w:tblGrid>
      <w:tr w:rsidR="000D4396" w:rsidRPr="006B56FD" w14:paraId="0ADB55EA" w14:textId="77777777" w:rsidTr="000D4396">
        <w:trPr>
          <w:trHeight w:val="1820"/>
          <w:jc w:val="center"/>
        </w:trPr>
        <w:tc>
          <w:tcPr>
            <w:tcW w:w="3685" w:type="dxa"/>
            <w:tcBorders>
              <w:top w:val="thinThickSmallGap" w:sz="12" w:space="0" w:color="0070C0"/>
              <w:bottom w:val="thinThickSmallGap" w:sz="12" w:space="0" w:color="0070C0"/>
            </w:tcBorders>
          </w:tcPr>
          <w:bookmarkEnd w:id="3"/>
          <w:bookmarkEnd w:id="4"/>
          <w:p w14:paraId="6CBCB084" w14:textId="77777777" w:rsidR="000D4396" w:rsidRDefault="000D4396" w:rsidP="00970243">
            <w:pPr>
              <w:spacing w:before="60" w:line="360" w:lineRule="auto"/>
              <w:rPr>
                <w:rFonts w:asciiTheme="minorHAnsi" w:eastAsiaTheme="majorEastAsia" w:hAnsiTheme="minorHAnsi" w:cstheme="majorBidi"/>
                <w:b/>
                <w:i/>
                <w:iCs/>
                <w:sz w:val="16"/>
                <w:szCs w:val="16"/>
                <w:u w:val="single"/>
              </w:rPr>
            </w:pPr>
            <w:r w:rsidRPr="00086D98">
              <w:rPr>
                <w:rFonts w:asciiTheme="minorHAnsi" w:eastAsiaTheme="majorEastAsia" w:hAnsiTheme="minorHAnsi" w:cstheme="majorBidi"/>
                <w:b/>
                <w:i/>
                <w:iCs/>
                <w:sz w:val="18"/>
                <w:szCs w:val="16"/>
                <w:u w:val="single"/>
              </w:rPr>
              <w:t>Zamawiający</w:t>
            </w:r>
            <w:r w:rsidRPr="00086D98">
              <w:rPr>
                <w:rFonts w:asciiTheme="minorHAnsi" w:eastAsiaTheme="majorEastAsia" w:hAnsiTheme="minorHAnsi" w:cstheme="majorBidi"/>
                <w:b/>
                <w:i/>
                <w:iCs/>
                <w:sz w:val="16"/>
                <w:szCs w:val="16"/>
                <w:u w:val="single"/>
              </w:rPr>
              <w:t xml:space="preserve"> </w:t>
            </w:r>
          </w:p>
          <w:p w14:paraId="1DCCBC21" w14:textId="77777777" w:rsidR="000D4396" w:rsidRPr="00FD4A2B" w:rsidRDefault="000D4396" w:rsidP="00970243">
            <w:pPr>
              <w:spacing w:line="360" w:lineRule="auto"/>
              <w:rPr>
                <w:rFonts w:asciiTheme="minorHAnsi" w:eastAsiaTheme="majorEastAsia" w:hAnsiTheme="minorHAnsi" w:cstheme="majorBidi"/>
                <w:b/>
                <w:i/>
                <w:iCs/>
                <w:sz w:val="10"/>
                <w:szCs w:val="16"/>
                <w:u w:val="single"/>
              </w:rPr>
            </w:pPr>
          </w:p>
          <w:p w14:paraId="525A0159" w14:textId="77777777" w:rsidR="000D4396" w:rsidRPr="00FD4A2B" w:rsidRDefault="000D4396" w:rsidP="00970243">
            <w:pPr>
              <w:spacing w:before="120" w:after="120" w:line="240" w:lineRule="auto"/>
              <w:contextualSpacing/>
              <w:jc w:val="center"/>
              <w:rPr>
                <w:rFonts w:eastAsia="Calibri" w:cs="Arial"/>
                <w:b/>
                <w:sz w:val="24"/>
                <w:szCs w:val="22"/>
              </w:rPr>
            </w:pPr>
            <w:r w:rsidRPr="00FD4A2B">
              <w:rPr>
                <w:rFonts w:eastAsia="Calibri" w:cs="Arial"/>
                <w:b/>
                <w:sz w:val="24"/>
                <w:szCs w:val="22"/>
              </w:rPr>
              <w:t>PGE Dystrybucja S.A.</w:t>
            </w:r>
          </w:p>
          <w:p w14:paraId="61F2987C" w14:textId="77777777" w:rsidR="000D4396" w:rsidRPr="00086D98" w:rsidRDefault="000D4396" w:rsidP="00970243">
            <w:pPr>
              <w:spacing w:before="120" w:after="120" w:line="240" w:lineRule="auto"/>
              <w:contextualSpacing/>
              <w:jc w:val="center"/>
              <w:rPr>
                <w:rFonts w:eastAsia="Calibri" w:cs="Arial"/>
                <w:sz w:val="18"/>
                <w:szCs w:val="22"/>
              </w:rPr>
            </w:pPr>
            <w:r w:rsidRPr="00086D98">
              <w:rPr>
                <w:rFonts w:eastAsia="Calibri" w:cs="Arial"/>
                <w:sz w:val="18"/>
                <w:szCs w:val="22"/>
              </w:rPr>
              <w:t>w imieniu</w:t>
            </w:r>
            <w:r>
              <w:rPr>
                <w:rFonts w:eastAsia="Calibri" w:cs="Arial"/>
                <w:sz w:val="18"/>
                <w:szCs w:val="22"/>
              </w:rPr>
              <w:t xml:space="preserve"> i </w:t>
            </w:r>
            <w:r w:rsidRPr="00086D98">
              <w:rPr>
                <w:rFonts w:eastAsia="Calibri" w:cs="Arial"/>
                <w:sz w:val="18"/>
                <w:szCs w:val="22"/>
              </w:rPr>
              <w:t>na rzecz której działa:</w:t>
            </w:r>
          </w:p>
          <w:p w14:paraId="32D0AF21" w14:textId="77777777" w:rsidR="000D4396" w:rsidRPr="00D23A7E" w:rsidRDefault="000D4396" w:rsidP="00970243">
            <w:pPr>
              <w:spacing w:before="120" w:after="120" w:line="240" w:lineRule="auto"/>
              <w:contextualSpacing/>
              <w:jc w:val="center"/>
              <w:rPr>
                <w:rFonts w:asciiTheme="minorHAnsi" w:eastAsiaTheme="majorEastAsia" w:hAnsiTheme="minorHAnsi" w:cstheme="majorBidi"/>
                <w:i/>
                <w:iCs/>
                <w:sz w:val="18"/>
                <w:szCs w:val="16"/>
              </w:rPr>
            </w:pPr>
            <w:r w:rsidRPr="00086D98">
              <w:rPr>
                <w:rFonts w:eastAsia="Calibri" w:cs="Arial"/>
                <w:b/>
                <w:sz w:val="18"/>
                <w:szCs w:val="22"/>
              </w:rPr>
              <w:t xml:space="preserve">PGE Dystrybucja S.A. Oddział </w:t>
            </w:r>
            <w:r>
              <w:rPr>
                <w:rFonts w:eastAsia="Calibri" w:cs="Arial"/>
                <w:b/>
                <w:sz w:val="18"/>
                <w:szCs w:val="22"/>
              </w:rPr>
              <w:t>Rzeszów</w:t>
            </w:r>
            <w:r>
              <w:rPr>
                <w:rFonts w:eastAsia="Calibri" w:cs="Arial"/>
                <w:b/>
                <w:sz w:val="18"/>
                <w:szCs w:val="22"/>
              </w:rPr>
              <w:br/>
            </w:r>
            <w:r w:rsidRPr="00D31A17">
              <w:rPr>
                <w:rFonts w:eastAsia="Calibri" w:cs="Arial"/>
                <w:sz w:val="18"/>
                <w:szCs w:val="22"/>
              </w:rPr>
              <w:t>u</w:t>
            </w:r>
            <w:r w:rsidRPr="00086D98">
              <w:rPr>
                <w:rFonts w:eastAsia="Calibri" w:cs="Arial"/>
                <w:color w:val="000000"/>
                <w:sz w:val="18"/>
                <w:szCs w:val="22"/>
              </w:rPr>
              <w:t xml:space="preserve">l. </w:t>
            </w:r>
            <w:r>
              <w:rPr>
                <w:rFonts w:eastAsia="Calibri" w:cs="Arial"/>
                <w:color w:val="000000"/>
                <w:sz w:val="18"/>
                <w:szCs w:val="22"/>
              </w:rPr>
              <w:t>8-go Marca 8, 35-065 Rzeszów</w:t>
            </w:r>
          </w:p>
        </w:tc>
      </w:tr>
    </w:tbl>
    <w:p w14:paraId="1B7BAC14" w14:textId="77777777" w:rsidR="00E5489A" w:rsidRPr="00003574" w:rsidRDefault="00E5489A" w:rsidP="00E5489A">
      <w:pPr>
        <w:pStyle w:val="Nagwek1"/>
        <w:tabs>
          <w:tab w:val="right" w:pos="9498"/>
        </w:tabs>
        <w:spacing w:before="360" w:after="360" w:line="240" w:lineRule="auto"/>
        <w:jc w:val="center"/>
        <w:rPr>
          <w:rFonts w:cs="Arial"/>
          <w:b w:val="0"/>
          <w:snapToGrid w:val="0"/>
          <w:color w:val="000000"/>
          <w:sz w:val="28"/>
          <w:lang w:eastAsia="pl-PL"/>
        </w:rPr>
      </w:pPr>
      <w:r w:rsidRPr="00003574">
        <w:rPr>
          <w:rFonts w:cs="Arial"/>
          <w:snapToGrid w:val="0"/>
          <w:color w:val="000000"/>
          <w:sz w:val="28"/>
          <w:lang w:eastAsia="pl-PL"/>
        </w:rPr>
        <w:t>OFERTA</w:t>
      </w:r>
    </w:p>
    <w:p w14:paraId="0C47E555" w14:textId="4AFF820B" w:rsidR="0041233E" w:rsidRDefault="005A442B" w:rsidP="00742C11">
      <w:pPr>
        <w:pStyle w:val="opis"/>
        <w:spacing w:after="240" w:line="240" w:lineRule="auto"/>
        <w:rPr>
          <w:rFonts w:ascii="Calibri" w:hAnsi="Calibri" w:cs="Arial"/>
          <w:snapToGrid w:val="0"/>
          <w:color w:val="000000"/>
          <w:sz w:val="22"/>
          <w:szCs w:val="22"/>
        </w:rPr>
      </w:pPr>
      <w:r w:rsidRPr="005A442B">
        <w:rPr>
          <w:rFonts w:ascii="Calibri" w:hAnsi="Calibri" w:cs="Arial"/>
          <w:snapToGrid w:val="0"/>
          <w:color w:val="000000"/>
          <w:sz w:val="22"/>
          <w:szCs w:val="22"/>
        </w:rPr>
        <w:t xml:space="preserve">Dotyczy postępowania zakupowego prowadzonego w trybie przetargu nieograniczonego </w:t>
      </w:r>
      <w:r w:rsidR="002A47B8">
        <w:rPr>
          <w:rFonts w:ascii="Calibri" w:hAnsi="Calibri" w:cs="Arial"/>
          <w:snapToGrid w:val="0"/>
          <w:color w:val="000000"/>
          <w:sz w:val="22"/>
          <w:szCs w:val="22"/>
        </w:rPr>
        <w:t xml:space="preserve">o nazwie: </w:t>
      </w:r>
      <w:r w:rsidR="008344EA">
        <w:rPr>
          <w:rFonts w:ascii="Calibri" w:hAnsi="Calibri" w:cs="Arial"/>
          <w:snapToGrid w:val="0"/>
          <w:color w:val="000000"/>
          <w:sz w:val="22"/>
          <w:szCs w:val="22"/>
        </w:rPr>
        <w:br/>
      </w:r>
      <w:r w:rsidRPr="005A442B">
        <w:rPr>
          <w:rFonts w:ascii="Calibri" w:hAnsi="Calibri" w:cs="Arial"/>
          <w:snapToGrid w:val="0"/>
          <w:color w:val="000000"/>
          <w:sz w:val="22"/>
          <w:szCs w:val="22"/>
        </w:rPr>
        <w:t>„</w:t>
      </w:r>
      <w:r w:rsidR="00424FF0" w:rsidRPr="00424FF0">
        <w:rPr>
          <w:rFonts w:asciiTheme="minorHAnsi" w:hAnsiTheme="minorHAnsi" w:cstheme="minorHAnsi"/>
          <w:b/>
          <w:i/>
          <w:sz w:val="22"/>
          <w:szCs w:val="18"/>
        </w:rPr>
        <w:t>Przyłączenie nowych odbiorców na terenie RE Krosno w formie pakietów nr 7</w:t>
      </w:r>
      <w:r w:rsidR="00E75993">
        <w:rPr>
          <w:rFonts w:asciiTheme="minorHAnsi" w:hAnsiTheme="minorHAnsi" w:cstheme="minorHAnsi"/>
          <w:b/>
          <w:i/>
          <w:sz w:val="22"/>
          <w:szCs w:val="18"/>
        </w:rPr>
        <w:t>7</w:t>
      </w:r>
      <w:r w:rsidR="00424FF0" w:rsidRPr="00424FF0">
        <w:rPr>
          <w:rFonts w:asciiTheme="minorHAnsi" w:hAnsiTheme="minorHAnsi" w:cstheme="minorHAnsi"/>
          <w:b/>
          <w:i/>
          <w:sz w:val="22"/>
          <w:szCs w:val="18"/>
        </w:rPr>
        <w:t xml:space="preserve"> – </w:t>
      </w:r>
      <w:r w:rsidR="00E75993">
        <w:rPr>
          <w:rFonts w:asciiTheme="minorHAnsi" w:hAnsiTheme="minorHAnsi" w:cstheme="minorHAnsi"/>
          <w:b/>
          <w:i/>
          <w:sz w:val="22"/>
          <w:szCs w:val="18"/>
        </w:rPr>
        <w:t>8</w:t>
      </w:r>
      <w:r w:rsidR="00424FF0" w:rsidRPr="00424FF0">
        <w:rPr>
          <w:rFonts w:asciiTheme="minorHAnsi" w:hAnsiTheme="minorHAnsi" w:cstheme="minorHAnsi"/>
          <w:b/>
          <w:i/>
          <w:sz w:val="22"/>
          <w:szCs w:val="18"/>
        </w:rPr>
        <w:t xml:space="preserve"> części – 1</w:t>
      </w:r>
      <w:r w:rsidR="00E75993">
        <w:rPr>
          <w:rFonts w:asciiTheme="minorHAnsi" w:hAnsiTheme="minorHAnsi" w:cstheme="minorHAnsi"/>
          <w:b/>
          <w:i/>
          <w:sz w:val="22"/>
          <w:szCs w:val="18"/>
        </w:rPr>
        <w:t>04</w:t>
      </w:r>
      <w:r w:rsidR="00424FF0" w:rsidRPr="00424FF0">
        <w:rPr>
          <w:rFonts w:asciiTheme="minorHAnsi" w:hAnsiTheme="minorHAnsi" w:cstheme="minorHAnsi"/>
          <w:b/>
          <w:i/>
          <w:sz w:val="22"/>
          <w:szCs w:val="18"/>
        </w:rPr>
        <w:t xml:space="preserve"> pozycj</w:t>
      </w:r>
      <w:r w:rsidR="00E75993">
        <w:rPr>
          <w:rFonts w:asciiTheme="minorHAnsi" w:hAnsiTheme="minorHAnsi" w:cstheme="minorHAnsi"/>
          <w:b/>
          <w:i/>
          <w:sz w:val="22"/>
          <w:szCs w:val="18"/>
        </w:rPr>
        <w:t>e</w:t>
      </w:r>
      <w:r w:rsidRPr="005A442B">
        <w:rPr>
          <w:rFonts w:ascii="Calibri" w:hAnsi="Calibri" w:cs="Arial"/>
          <w:snapToGrid w:val="0"/>
          <w:color w:val="000000"/>
          <w:sz w:val="22"/>
          <w:szCs w:val="22"/>
        </w:rPr>
        <w:t>”</w:t>
      </w:r>
    </w:p>
    <w:p w14:paraId="77422C59" w14:textId="77777777" w:rsidR="009E5DB8" w:rsidRPr="00E3006E" w:rsidRDefault="009E5DB8" w:rsidP="009E5DB8">
      <w:pPr>
        <w:pStyle w:val="Akapitzlist"/>
        <w:numPr>
          <w:ilvl w:val="5"/>
          <w:numId w:val="50"/>
        </w:numPr>
        <w:spacing w:before="240" w:after="120" w:line="240" w:lineRule="exact"/>
        <w:ind w:left="1" w:hanging="284"/>
        <w:rPr>
          <w:rFonts w:asciiTheme="minorHAnsi" w:hAnsiTheme="minorHAnsi" w:cstheme="minorHAnsi"/>
          <w:b/>
        </w:rPr>
      </w:pPr>
      <w:r w:rsidRPr="00E3006E">
        <w:rPr>
          <w:rFonts w:asciiTheme="minorHAnsi" w:hAnsiTheme="minorHAnsi" w:cstheme="minorHAnsi"/>
          <w:b/>
        </w:rPr>
        <w:t>WYKONAWCA składający Ofertę:</w:t>
      </w:r>
    </w:p>
    <w:tbl>
      <w:tblPr>
        <w:tblW w:w="94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980"/>
        <w:gridCol w:w="7517"/>
      </w:tblGrid>
      <w:tr w:rsidR="009E5DB8" w:rsidRPr="00D21208" w14:paraId="13F90B9D" w14:textId="77777777" w:rsidTr="00112220">
        <w:trPr>
          <w:trHeight w:val="77"/>
        </w:trPr>
        <w:tc>
          <w:tcPr>
            <w:tcW w:w="1980" w:type="dxa"/>
            <w:tcBorders>
              <w:top w:val="single" w:sz="4" w:space="0" w:color="auto"/>
              <w:left w:val="single" w:sz="4" w:space="0" w:color="auto"/>
            </w:tcBorders>
            <w:shd w:val="clear" w:color="auto" w:fill="FFFFFF" w:themeFill="background1"/>
            <w:vAlign w:val="center"/>
          </w:tcPr>
          <w:p w14:paraId="40AC39A9" w14:textId="77777777" w:rsidR="009E5DB8" w:rsidRPr="00451C10" w:rsidRDefault="009E5DB8" w:rsidP="00112220">
            <w:pPr>
              <w:spacing w:before="20" w:after="20" w:line="240" w:lineRule="auto"/>
              <w:jc w:val="center"/>
              <w:rPr>
                <w:rFonts w:asciiTheme="minorHAnsi" w:hAnsiTheme="minorHAnsi" w:cs="Arial"/>
                <w:sz w:val="20"/>
                <w:lang w:eastAsia="pl-PL"/>
              </w:rPr>
            </w:pPr>
          </w:p>
        </w:tc>
        <w:tc>
          <w:tcPr>
            <w:tcW w:w="7517" w:type="dxa"/>
            <w:shd w:val="clear" w:color="auto" w:fill="C6D9F1" w:themeFill="text2" w:themeFillTint="33"/>
            <w:vAlign w:val="center"/>
          </w:tcPr>
          <w:p w14:paraId="2A2CCE74" w14:textId="77777777" w:rsidR="009E5DB8" w:rsidRPr="004E09B0" w:rsidRDefault="009E5DB8" w:rsidP="00112220">
            <w:pPr>
              <w:spacing w:before="20" w:after="20" w:line="240" w:lineRule="auto"/>
              <w:jc w:val="center"/>
              <w:rPr>
                <w:rFonts w:asciiTheme="minorHAnsi" w:hAnsiTheme="minorHAnsi" w:cs="Arial"/>
                <w:b/>
                <w:lang w:eastAsia="pl-PL"/>
              </w:rPr>
            </w:pPr>
            <w:r w:rsidRPr="004E09B0">
              <w:rPr>
                <w:rFonts w:asciiTheme="minorHAnsi" w:hAnsiTheme="minorHAnsi" w:cs="Arial"/>
                <w:b/>
                <w:lang w:eastAsia="pl-PL"/>
              </w:rPr>
              <w:t>Nazwa i adres Wykonawcy, NIP, REGON</w:t>
            </w:r>
          </w:p>
        </w:tc>
      </w:tr>
      <w:tr w:rsidR="009E5DB8" w:rsidRPr="00D21208" w14:paraId="4DA10C44" w14:textId="77777777" w:rsidTr="00112220">
        <w:trPr>
          <w:trHeight w:val="532"/>
        </w:trPr>
        <w:tc>
          <w:tcPr>
            <w:tcW w:w="1980" w:type="dxa"/>
            <w:vMerge w:val="restart"/>
            <w:vAlign w:val="center"/>
          </w:tcPr>
          <w:p w14:paraId="543F46D9" w14:textId="77777777" w:rsidR="009E5DB8" w:rsidRPr="00451C10" w:rsidRDefault="009E5DB8" w:rsidP="00112220">
            <w:pPr>
              <w:spacing w:before="100" w:beforeAutospacing="1" w:after="100" w:afterAutospacing="1" w:line="240" w:lineRule="auto"/>
              <w:jc w:val="center"/>
              <w:rPr>
                <w:rFonts w:asciiTheme="minorHAnsi" w:hAnsiTheme="minorHAnsi" w:cs="Arial"/>
                <w:b/>
                <w:sz w:val="20"/>
                <w:lang w:eastAsia="pl-PL"/>
              </w:rPr>
            </w:pPr>
            <w:r w:rsidRPr="004E09B0">
              <w:rPr>
                <w:rFonts w:asciiTheme="minorHAnsi" w:hAnsiTheme="minorHAnsi" w:cs="Arial"/>
                <w:b/>
                <w:lang w:eastAsia="pl-PL"/>
              </w:rPr>
              <w:t>Wykonawca</w:t>
            </w:r>
            <w:r w:rsidRPr="004E09B0">
              <w:rPr>
                <w:rFonts w:asciiTheme="minorHAnsi" w:hAnsiTheme="minorHAnsi" w:cs="Arial"/>
                <w:b/>
                <w:vertAlign w:val="superscript"/>
                <w:lang w:eastAsia="pl-PL"/>
              </w:rPr>
              <w:footnoteReference w:id="1"/>
            </w:r>
          </w:p>
        </w:tc>
        <w:tc>
          <w:tcPr>
            <w:tcW w:w="7517" w:type="dxa"/>
            <w:vAlign w:val="center"/>
          </w:tcPr>
          <w:p w14:paraId="1A8DD13F" w14:textId="77777777" w:rsidR="009E5DB8" w:rsidRPr="00451C10" w:rsidRDefault="009E5DB8" w:rsidP="00112220">
            <w:pPr>
              <w:spacing w:line="240" w:lineRule="auto"/>
              <w:ind w:left="1343" w:hanging="1269"/>
              <w:jc w:val="left"/>
              <w:rPr>
                <w:rFonts w:asciiTheme="minorHAnsi" w:hAnsiTheme="minorHAnsi" w:cs="Arial"/>
                <w:color w:val="000000"/>
                <w:sz w:val="20"/>
                <w:lang w:eastAsia="pl-PL"/>
              </w:rPr>
            </w:pPr>
            <w:r>
              <w:rPr>
                <w:rFonts w:asciiTheme="minorHAnsi" w:hAnsiTheme="minorHAnsi" w:cs="Arial"/>
                <w:color w:val="000000"/>
                <w:sz w:val="20"/>
                <w:lang w:eastAsia="pl-PL"/>
              </w:rPr>
              <w:t xml:space="preserve">Nazwa i adres: </w:t>
            </w:r>
          </w:p>
        </w:tc>
      </w:tr>
      <w:tr w:rsidR="009E5DB8" w:rsidRPr="00D21208" w14:paraId="7B44ECA0" w14:textId="77777777" w:rsidTr="00112220">
        <w:trPr>
          <w:trHeight w:val="183"/>
        </w:trPr>
        <w:tc>
          <w:tcPr>
            <w:tcW w:w="1980" w:type="dxa"/>
            <w:vMerge/>
            <w:vAlign w:val="center"/>
          </w:tcPr>
          <w:p w14:paraId="36607741" w14:textId="77777777" w:rsidR="009E5DB8" w:rsidRPr="004E09B0" w:rsidRDefault="009E5DB8" w:rsidP="00112220">
            <w:pPr>
              <w:spacing w:before="100" w:beforeAutospacing="1" w:after="100" w:afterAutospacing="1" w:line="240" w:lineRule="auto"/>
              <w:jc w:val="center"/>
              <w:rPr>
                <w:rFonts w:asciiTheme="minorHAnsi" w:hAnsiTheme="minorHAnsi" w:cs="Arial"/>
                <w:b/>
                <w:lang w:eastAsia="pl-PL"/>
              </w:rPr>
            </w:pPr>
          </w:p>
        </w:tc>
        <w:tc>
          <w:tcPr>
            <w:tcW w:w="7517" w:type="dxa"/>
            <w:vAlign w:val="center"/>
          </w:tcPr>
          <w:p w14:paraId="2DCBB754" w14:textId="77777777" w:rsidR="009E5DB8" w:rsidRPr="00451C10" w:rsidRDefault="009E5DB8" w:rsidP="00112220">
            <w:pPr>
              <w:spacing w:before="40" w:after="40" w:line="240" w:lineRule="auto"/>
              <w:ind w:left="74"/>
              <w:jc w:val="left"/>
              <w:rPr>
                <w:rFonts w:asciiTheme="minorHAnsi" w:hAnsiTheme="minorHAnsi" w:cs="Arial"/>
                <w:color w:val="000000"/>
                <w:sz w:val="20"/>
                <w:lang w:eastAsia="pl-PL"/>
              </w:rPr>
            </w:pPr>
            <w:r>
              <w:rPr>
                <w:rFonts w:asciiTheme="minorHAnsi" w:hAnsiTheme="minorHAnsi" w:cs="Arial"/>
                <w:color w:val="000000"/>
                <w:sz w:val="20"/>
                <w:lang w:eastAsia="pl-PL"/>
              </w:rPr>
              <w:t>NIP:</w:t>
            </w:r>
          </w:p>
        </w:tc>
      </w:tr>
      <w:tr w:rsidR="009E5DB8" w:rsidRPr="00D21208" w14:paraId="0E7A1FB3" w14:textId="77777777" w:rsidTr="00112220">
        <w:trPr>
          <w:trHeight w:val="77"/>
        </w:trPr>
        <w:tc>
          <w:tcPr>
            <w:tcW w:w="1980" w:type="dxa"/>
            <w:vMerge/>
            <w:vAlign w:val="center"/>
          </w:tcPr>
          <w:p w14:paraId="1E36B189" w14:textId="77777777" w:rsidR="009E5DB8" w:rsidRPr="004E09B0" w:rsidRDefault="009E5DB8" w:rsidP="00112220">
            <w:pPr>
              <w:spacing w:before="100" w:beforeAutospacing="1" w:after="100" w:afterAutospacing="1" w:line="240" w:lineRule="auto"/>
              <w:jc w:val="center"/>
              <w:rPr>
                <w:rFonts w:asciiTheme="minorHAnsi" w:hAnsiTheme="minorHAnsi" w:cs="Arial"/>
                <w:b/>
                <w:lang w:eastAsia="pl-PL"/>
              </w:rPr>
            </w:pPr>
          </w:p>
        </w:tc>
        <w:tc>
          <w:tcPr>
            <w:tcW w:w="7517" w:type="dxa"/>
            <w:vAlign w:val="center"/>
          </w:tcPr>
          <w:p w14:paraId="33458E8A" w14:textId="77777777" w:rsidR="009E5DB8" w:rsidRDefault="009E5DB8" w:rsidP="00112220">
            <w:pPr>
              <w:spacing w:before="40" w:after="40" w:line="240" w:lineRule="auto"/>
              <w:ind w:left="74"/>
              <w:jc w:val="left"/>
              <w:rPr>
                <w:rFonts w:asciiTheme="minorHAnsi" w:hAnsiTheme="minorHAnsi" w:cs="Arial"/>
                <w:color w:val="000000"/>
                <w:sz w:val="20"/>
                <w:lang w:eastAsia="pl-PL"/>
              </w:rPr>
            </w:pPr>
            <w:r>
              <w:rPr>
                <w:rFonts w:asciiTheme="minorHAnsi" w:hAnsiTheme="minorHAnsi" w:cs="Arial"/>
                <w:color w:val="000000"/>
                <w:sz w:val="20"/>
                <w:lang w:eastAsia="pl-PL"/>
              </w:rPr>
              <w:t>REGON:</w:t>
            </w:r>
          </w:p>
        </w:tc>
      </w:tr>
    </w:tbl>
    <w:p w14:paraId="7E1EC827" w14:textId="77777777" w:rsidR="009E5DB8" w:rsidRDefault="009E5DB8" w:rsidP="009E5DB8">
      <w:pPr>
        <w:pStyle w:val="Akapitzlist"/>
        <w:numPr>
          <w:ilvl w:val="5"/>
          <w:numId w:val="50"/>
        </w:numPr>
        <w:spacing w:before="240" w:after="120" w:line="240" w:lineRule="exact"/>
        <w:ind w:left="1" w:hanging="284"/>
        <w:rPr>
          <w:rFonts w:asciiTheme="minorHAnsi" w:hAnsiTheme="minorHAnsi" w:cstheme="minorHAnsi"/>
          <w:b/>
        </w:rPr>
      </w:pPr>
      <w:r>
        <w:rPr>
          <w:rFonts w:asciiTheme="minorHAnsi" w:hAnsiTheme="minorHAnsi" w:cstheme="minorHAnsi"/>
          <w:b/>
          <w:lang w:eastAsia="pl-PL"/>
        </w:rPr>
        <w:t xml:space="preserve">OSOBY </w:t>
      </w:r>
      <w:r w:rsidRPr="00E3006E">
        <w:rPr>
          <w:rFonts w:asciiTheme="minorHAnsi" w:hAnsiTheme="minorHAnsi" w:cstheme="minorHAnsi"/>
          <w:b/>
          <w:lang w:eastAsia="pl-PL"/>
        </w:rPr>
        <w:t>UPRAWNIONA DO KONTAKTÓW Z ZAMAWIAJĄCYM w sprawie niniejszej Oferty:</w:t>
      </w:r>
    </w:p>
    <w:tbl>
      <w:tblPr>
        <w:tblW w:w="94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970"/>
        <w:gridCol w:w="7527"/>
      </w:tblGrid>
      <w:tr w:rsidR="009E5DB8" w:rsidRPr="00B126F2" w14:paraId="40294F8C" w14:textId="77777777" w:rsidTr="00112220">
        <w:tc>
          <w:tcPr>
            <w:tcW w:w="1970" w:type="dxa"/>
            <w:shd w:val="clear" w:color="auto" w:fill="DBE5F1" w:themeFill="accent1" w:themeFillTint="33"/>
            <w:vAlign w:val="center"/>
          </w:tcPr>
          <w:p w14:paraId="7DF16DDC" w14:textId="77777777" w:rsidR="009E5DB8" w:rsidRPr="00090541" w:rsidRDefault="009E5DB8" w:rsidP="00112220">
            <w:pPr>
              <w:spacing w:before="20" w:after="20" w:line="240" w:lineRule="auto"/>
              <w:ind w:left="72"/>
              <w:jc w:val="left"/>
              <w:rPr>
                <w:rFonts w:asciiTheme="minorHAnsi" w:hAnsiTheme="minorHAnsi" w:cs="Arial"/>
                <w:b/>
                <w:szCs w:val="22"/>
                <w:lang w:eastAsia="pl-PL"/>
              </w:rPr>
            </w:pPr>
            <w:r w:rsidRPr="00090541">
              <w:rPr>
                <w:rFonts w:asciiTheme="minorHAnsi" w:hAnsiTheme="minorHAnsi" w:cs="Arial"/>
                <w:b/>
                <w:szCs w:val="22"/>
                <w:lang w:eastAsia="pl-PL"/>
              </w:rPr>
              <w:t>Imię</w:t>
            </w:r>
            <w:r>
              <w:rPr>
                <w:rFonts w:asciiTheme="minorHAnsi" w:hAnsiTheme="minorHAnsi" w:cs="Arial"/>
                <w:b/>
                <w:szCs w:val="22"/>
                <w:lang w:eastAsia="pl-PL"/>
              </w:rPr>
              <w:t xml:space="preserve"> i </w:t>
            </w:r>
            <w:r w:rsidRPr="00090541">
              <w:rPr>
                <w:rFonts w:asciiTheme="minorHAnsi" w:hAnsiTheme="minorHAnsi" w:cs="Arial"/>
                <w:b/>
                <w:szCs w:val="22"/>
                <w:lang w:eastAsia="pl-PL"/>
              </w:rPr>
              <w:t>nazwisko:</w:t>
            </w:r>
          </w:p>
        </w:tc>
        <w:tc>
          <w:tcPr>
            <w:tcW w:w="7527" w:type="dxa"/>
          </w:tcPr>
          <w:p w14:paraId="32108E21" w14:textId="77777777" w:rsidR="009E5DB8" w:rsidRPr="004E09B0" w:rsidRDefault="009E5DB8" w:rsidP="00112220">
            <w:pPr>
              <w:spacing w:before="20" w:after="20" w:line="240" w:lineRule="auto"/>
              <w:ind w:left="86"/>
              <w:jc w:val="left"/>
              <w:rPr>
                <w:rFonts w:asciiTheme="minorHAnsi" w:hAnsiTheme="minorHAnsi" w:cs="Arial"/>
                <w:sz w:val="20"/>
                <w:lang w:eastAsia="pl-PL"/>
              </w:rPr>
            </w:pPr>
          </w:p>
        </w:tc>
      </w:tr>
      <w:tr w:rsidR="009E5DB8" w:rsidRPr="00B126F2" w14:paraId="58695344" w14:textId="77777777" w:rsidTr="00112220">
        <w:tc>
          <w:tcPr>
            <w:tcW w:w="1970" w:type="dxa"/>
            <w:shd w:val="clear" w:color="auto" w:fill="DBE5F1" w:themeFill="accent1" w:themeFillTint="33"/>
            <w:vAlign w:val="center"/>
          </w:tcPr>
          <w:p w14:paraId="0BDD733F" w14:textId="77777777" w:rsidR="009E5DB8" w:rsidRPr="00090541" w:rsidRDefault="009E5DB8" w:rsidP="00112220">
            <w:pPr>
              <w:spacing w:before="20" w:after="20" w:line="240" w:lineRule="auto"/>
              <w:ind w:left="72"/>
              <w:jc w:val="left"/>
              <w:rPr>
                <w:rFonts w:asciiTheme="minorHAnsi" w:hAnsiTheme="minorHAnsi" w:cs="Arial"/>
                <w:b/>
                <w:szCs w:val="22"/>
                <w:lang w:eastAsia="pl-PL"/>
              </w:rPr>
            </w:pPr>
            <w:r w:rsidRPr="00090541">
              <w:rPr>
                <w:rFonts w:asciiTheme="minorHAnsi" w:hAnsiTheme="minorHAnsi" w:cs="Arial"/>
                <w:b/>
                <w:szCs w:val="22"/>
                <w:lang w:eastAsia="pl-PL"/>
              </w:rPr>
              <w:t>Firma:</w:t>
            </w:r>
          </w:p>
        </w:tc>
        <w:tc>
          <w:tcPr>
            <w:tcW w:w="7527" w:type="dxa"/>
          </w:tcPr>
          <w:p w14:paraId="499AF301" w14:textId="77777777" w:rsidR="009E5DB8" w:rsidRPr="004E09B0" w:rsidRDefault="009E5DB8" w:rsidP="00112220">
            <w:pPr>
              <w:spacing w:before="20" w:after="20" w:line="240" w:lineRule="auto"/>
              <w:ind w:left="86"/>
              <w:jc w:val="left"/>
              <w:rPr>
                <w:rFonts w:asciiTheme="minorHAnsi" w:hAnsiTheme="minorHAnsi" w:cs="Arial"/>
                <w:sz w:val="20"/>
                <w:lang w:eastAsia="pl-PL"/>
              </w:rPr>
            </w:pPr>
          </w:p>
        </w:tc>
      </w:tr>
      <w:tr w:rsidR="009E5DB8" w:rsidRPr="00B126F2" w14:paraId="02B6B044" w14:textId="77777777" w:rsidTr="00112220">
        <w:tc>
          <w:tcPr>
            <w:tcW w:w="1970" w:type="dxa"/>
            <w:shd w:val="clear" w:color="auto" w:fill="DBE5F1" w:themeFill="accent1" w:themeFillTint="33"/>
            <w:vAlign w:val="center"/>
          </w:tcPr>
          <w:p w14:paraId="5BAC32BD" w14:textId="77777777" w:rsidR="009E5DB8" w:rsidRPr="00090541" w:rsidRDefault="009E5DB8" w:rsidP="00112220">
            <w:pPr>
              <w:tabs>
                <w:tab w:val="center" w:pos="4536"/>
                <w:tab w:val="right" w:pos="9072"/>
              </w:tabs>
              <w:spacing w:before="20" w:after="20" w:line="240" w:lineRule="auto"/>
              <w:ind w:left="72"/>
              <w:jc w:val="left"/>
              <w:rPr>
                <w:rFonts w:asciiTheme="minorHAnsi" w:hAnsiTheme="minorHAnsi" w:cs="Arial"/>
                <w:b/>
                <w:szCs w:val="22"/>
              </w:rPr>
            </w:pPr>
            <w:r w:rsidRPr="00090541">
              <w:rPr>
                <w:rFonts w:asciiTheme="minorHAnsi" w:hAnsiTheme="minorHAnsi" w:cs="Arial"/>
                <w:b/>
                <w:szCs w:val="22"/>
              </w:rPr>
              <w:t>Telefon:</w:t>
            </w:r>
          </w:p>
        </w:tc>
        <w:tc>
          <w:tcPr>
            <w:tcW w:w="7527" w:type="dxa"/>
          </w:tcPr>
          <w:p w14:paraId="78237118" w14:textId="77777777" w:rsidR="009E5DB8" w:rsidRPr="004E09B0" w:rsidRDefault="009E5DB8" w:rsidP="00112220">
            <w:pPr>
              <w:spacing w:before="20" w:after="20" w:line="240" w:lineRule="auto"/>
              <w:ind w:left="86"/>
              <w:jc w:val="left"/>
              <w:rPr>
                <w:rFonts w:asciiTheme="minorHAnsi" w:hAnsiTheme="minorHAnsi" w:cs="Arial"/>
                <w:sz w:val="20"/>
                <w:lang w:eastAsia="pl-PL"/>
              </w:rPr>
            </w:pPr>
          </w:p>
        </w:tc>
      </w:tr>
      <w:tr w:rsidR="009E5DB8" w:rsidRPr="00B126F2" w14:paraId="1C4C9616" w14:textId="77777777" w:rsidTr="00112220">
        <w:tc>
          <w:tcPr>
            <w:tcW w:w="1970" w:type="dxa"/>
            <w:shd w:val="clear" w:color="auto" w:fill="DBE5F1" w:themeFill="accent1" w:themeFillTint="33"/>
            <w:vAlign w:val="center"/>
          </w:tcPr>
          <w:p w14:paraId="3594CEA3" w14:textId="77777777" w:rsidR="009E5DB8" w:rsidRPr="00090541" w:rsidRDefault="009E5DB8" w:rsidP="00112220">
            <w:pPr>
              <w:spacing w:before="20" w:after="20" w:line="240" w:lineRule="auto"/>
              <w:ind w:left="72"/>
              <w:jc w:val="left"/>
              <w:rPr>
                <w:rFonts w:asciiTheme="minorHAnsi" w:hAnsiTheme="minorHAnsi" w:cs="Arial"/>
                <w:b/>
                <w:szCs w:val="22"/>
                <w:lang w:val="de-DE" w:eastAsia="pl-PL"/>
              </w:rPr>
            </w:pPr>
            <w:r w:rsidRPr="00090541">
              <w:rPr>
                <w:rFonts w:asciiTheme="minorHAnsi" w:hAnsiTheme="minorHAnsi" w:cs="Arial"/>
                <w:b/>
                <w:szCs w:val="22"/>
                <w:lang w:val="de-DE" w:eastAsia="pl-PL"/>
              </w:rPr>
              <w:t>e-mail:</w:t>
            </w:r>
          </w:p>
        </w:tc>
        <w:tc>
          <w:tcPr>
            <w:tcW w:w="7527" w:type="dxa"/>
          </w:tcPr>
          <w:p w14:paraId="28C803F5" w14:textId="77777777" w:rsidR="009E5DB8" w:rsidRPr="004E09B0" w:rsidRDefault="009E5DB8" w:rsidP="00112220">
            <w:pPr>
              <w:spacing w:before="20" w:after="20" w:line="240" w:lineRule="auto"/>
              <w:ind w:left="86"/>
              <w:jc w:val="left"/>
              <w:rPr>
                <w:rFonts w:asciiTheme="minorHAnsi" w:hAnsiTheme="minorHAnsi" w:cs="Arial"/>
                <w:sz w:val="20"/>
                <w:lang w:val="de-DE" w:eastAsia="pl-PL"/>
              </w:rPr>
            </w:pPr>
          </w:p>
        </w:tc>
      </w:tr>
    </w:tbl>
    <w:p w14:paraId="64B94138" w14:textId="77777777" w:rsidR="00742C11" w:rsidRPr="00742C11" w:rsidRDefault="00742C11" w:rsidP="004E09B0">
      <w:pPr>
        <w:numPr>
          <w:ilvl w:val="5"/>
          <w:numId w:val="50"/>
        </w:numPr>
        <w:spacing w:before="240" w:after="120" w:line="240" w:lineRule="exact"/>
        <w:ind w:left="1" w:hanging="284"/>
        <w:rPr>
          <w:rFonts w:cs="Calibri"/>
          <w:b/>
          <w:sz w:val="20"/>
        </w:rPr>
      </w:pPr>
      <w:r w:rsidRPr="00742C11">
        <w:rPr>
          <w:rFonts w:cs="Calibri"/>
          <w:b/>
        </w:rPr>
        <w:t>CENA OFERTY</w:t>
      </w:r>
      <w:r w:rsidRPr="00742C11">
        <w:rPr>
          <w:rFonts w:ascii="Times New Roman" w:hAnsi="Times New Roman"/>
          <w:b/>
          <w:vertAlign w:val="superscript"/>
        </w:rPr>
        <w:footnoteReference w:id="2"/>
      </w:r>
      <w:r w:rsidRPr="00742C11">
        <w:rPr>
          <w:rFonts w:cs="Calibri"/>
          <w:b/>
          <w:sz w:val="20"/>
        </w:rPr>
        <w:t>:</w:t>
      </w:r>
    </w:p>
    <w:p w14:paraId="3207FC74" w14:textId="0CE9D476" w:rsidR="00742C11" w:rsidRPr="00E65ACF" w:rsidRDefault="00742C11" w:rsidP="00E65ACF">
      <w:pPr>
        <w:numPr>
          <w:ilvl w:val="0"/>
          <w:numId w:val="51"/>
        </w:numPr>
        <w:spacing w:before="100" w:beforeAutospacing="1" w:after="100" w:afterAutospacing="1" w:line="240" w:lineRule="auto"/>
        <w:ind w:left="284" w:hanging="284"/>
        <w:contextualSpacing/>
        <w:rPr>
          <w:rFonts w:cs="Calibri"/>
          <w:b/>
        </w:rPr>
      </w:pPr>
      <w:r w:rsidRPr="00742C11">
        <w:rPr>
          <w:rFonts w:cs="Calibri"/>
          <w:b/>
        </w:rPr>
        <w:t xml:space="preserve">Część nr </w:t>
      </w:r>
      <w:r w:rsidR="00E65ACF">
        <w:rPr>
          <w:rFonts w:cs="Calibri"/>
          <w:b/>
        </w:rPr>
        <w:t xml:space="preserve">1: </w:t>
      </w:r>
      <w:r w:rsidR="00E65ACF" w:rsidRPr="00E65ACF">
        <w:rPr>
          <w:b/>
          <w:bCs/>
          <w:iCs/>
          <w:color w:val="000000"/>
          <w:szCs w:val="22"/>
        </w:rPr>
        <w:t>Budowa 12 przyłączy kablowych nN na terenie RE Krosno w  miejscowościach: Faliszówka, Bóbrka, Zręcin, Chyrowa, Łęki Dukielskiej, Teodorówka, Cergowa, Kopytowa, Świerzowa Polska</w:t>
      </w:r>
    </w:p>
    <w:p w14:paraId="121A4099" w14:textId="77777777" w:rsidR="00E65ACF" w:rsidRPr="00742C11" w:rsidRDefault="00E65ACF" w:rsidP="00E65ACF">
      <w:pPr>
        <w:spacing w:before="100" w:beforeAutospacing="1" w:after="100" w:afterAutospacing="1" w:line="240" w:lineRule="auto"/>
        <w:ind w:left="284"/>
        <w:contextualSpacing/>
        <w:rPr>
          <w:rFonts w:cs="Calibri"/>
          <w:b/>
        </w:rPr>
      </w:pPr>
    </w:p>
    <w:p w14:paraId="776CB253" w14:textId="7D47483F" w:rsidR="00742C11" w:rsidRPr="00742C11" w:rsidRDefault="00742C11" w:rsidP="00E65ACF">
      <w:pPr>
        <w:tabs>
          <w:tab w:val="right" w:leader="dot" w:pos="3828"/>
          <w:tab w:val="left" w:pos="3969"/>
          <w:tab w:val="right" w:leader="dot" w:pos="9497"/>
        </w:tabs>
        <w:spacing w:before="120" w:after="100" w:afterAutospacing="1" w:line="360" w:lineRule="auto"/>
        <w:ind w:left="709" w:hanging="425"/>
        <w:contextualSpacing/>
        <w:rPr>
          <w:rFonts w:cs="Calibri"/>
        </w:rPr>
      </w:pPr>
      <w:r w:rsidRPr="00742C11">
        <w:rPr>
          <w:rFonts w:cs="Calibri"/>
          <w:b/>
        </w:rPr>
        <w:t>Cena netto</w:t>
      </w:r>
      <w:r w:rsidR="00DA508D">
        <w:rPr>
          <w:rFonts w:cs="Calibri"/>
        </w:rPr>
        <w:tab/>
      </w:r>
      <w:r w:rsidR="00DA508D">
        <w:rPr>
          <w:rFonts w:cs="Calibri"/>
          <w:b/>
        </w:rPr>
        <w:t>zł</w:t>
      </w:r>
      <w:r w:rsidR="00DA508D">
        <w:rPr>
          <w:rFonts w:cs="Calibri"/>
          <w:b/>
        </w:rPr>
        <w:tab/>
      </w:r>
    </w:p>
    <w:p w14:paraId="2001FF3C" w14:textId="29A60C6B" w:rsidR="00742C11" w:rsidRPr="00742C11" w:rsidRDefault="00742C11" w:rsidP="003016E5">
      <w:pPr>
        <w:tabs>
          <w:tab w:val="right" w:leader="dot" w:pos="3828"/>
          <w:tab w:val="left" w:pos="3969"/>
          <w:tab w:val="right" w:leader="dot" w:pos="9497"/>
        </w:tabs>
        <w:spacing w:before="100" w:beforeAutospacing="1" w:after="100" w:afterAutospacing="1" w:line="360" w:lineRule="auto"/>
        <w:ind w:left="710" w:hanging="426"/>
        <w:contextualSpacing/>
        <w:rPr>
          <w:rFonts w:cs="Calibri"/>
        </w:rPr>
      </w:pPr>
      <w:r w:rsidRPr="00742C11">
        <w:rPr>
          <w:rFonts w:cs="Calibri"/>
          <w:b/>
        </w:rPr>
        <w:t>Wartość podatku VAT</w:t>
      </w:r>
      <w:r w:rsidR="00DA508D">
        <w:rPr>
          <w:rFonts w:cs="Calibri"/>
        </w:rPr>
        <w:tab/>
      </w:r>
      <w:r w:rsidRPr="00742C11">
        <w:rPr>
          <w:rFonts w:cs="Calibri"/>
          <w:b/>
        </w:rPr>
        <w:t>zł</w:t>
      </w:r>
      <w:r w:rsidR="00DA508D">
        <w:rPr>
          <w:rFonts w:cs="Calibri"/>
        </w:rPr>
        <w:tab/>
      </w:r>
      <w:r w:rsidRPr="00742C11">
        <w:rPr>
          <w:rFonts w:cs="Calibri"/>
        </w:rPr>
        <w:t>według stawki ……..…. %</w:t>
      </w:r>
    </w:p>
    <w:p w14:paraId="116E1F77" w14:textId="7DA3C783" w:rsidR="00DA508D" w:rsidRDefault="00DA508D" w:rsidP="003016E5">
      <w:pPr>
        <w:tabs>
          <w:tab w:val="right" w:leader="dot" w:pos="3828"/>
          <w:tab w:val="left" w:pos="3969"/>
          <w:tab w:val="right" w:leader="dot" w:pos="9497"/>
        </w:tabs>
        <w:spacing w:before="100" w:beforeAutospacing="1" w:after="100" w:afterAutospacing="1" w:line="360" w:lineRule="auto"/>
        <w:ind w:left="710" w:hanging="426"/>
        <w:contextualSpacing/>
        <w:rPr>
          <w:rFonts w:cs="Calibri"/>
        </w:rPr>
      </w:pPr>
      <w:r w:rsidRPr="00742C11">
        <w:rPr>
          <w:rFonts w:cs="Calibri"/>
          <w:b/>
        </w:rPr>
        <w:t xml:space="preserve">Cena </w:t>
      </w:r>
      <w:r>
        <w:rPr>
          <w:rFonts w:cs="Calibri"/>
          <w:b/>
        </w:rPr>
        <w:t>brutto</w:t>
      </w:r>
      <w:r>
        <w:rPr>
          <w:rFonts w:cs="Calibri"/>
        </w:rPr>
        <w:tab/>
      </w:r>
      <w:r>
        <w:rPr>
          <w:rFonts w:cs="Calibri"/>
          <w:b/>
        </w:rPr>
        <w:t>zł</w:t>
      </w:r>
      <w:r>
        <w:rPr>
          <w:rFonts w:cs="Calibri"/>
          <w:b/>
        </w:rPr>
        <w:tab/>
      </w:r>
    </w:p>
    <w:p w14:paraId="63B4C12B" w14:textId="77777777" w:rsidR="00CF4476" w:rsidRPr="00CF4476" w:rsidRDefault="00CF4476" w:rsidP="00CF4476">
      <w:pPr>
        <w:widowControl w:val="0"/>
        <w:numPr>
          <w:ilvl w:val="0"/>
          <w:numId w:val="51"/>
        </w:numPr>
        <w:adjustRightInd w:val="0"/>
        <w:spacing w:before="60" w:line="240" w:lineRule="auto"/>
        <w:ind w:left="284" w:hanging="284"/>
        <w:contextualSpacing/>
        <w:textAlignment w:val="baseline"/>
        <w:rPr>
          <w:rFonts w:cs="Calibri"/>
          <w:b/>
          <w:snapToGrid w:val="0"/>
          <w:szCs w:val="22"/>
          <w:lang w:eastAsia="pl-PL"/>
        </w:rPr>
      </w:pPr>
      <w:r w:rsidRPr="00CF4476">
        <w:rPr>
          <w:rFonts w:cs="Calibri"/>
          <w:b/>
          <w:snapToGrid w:val="0"/>
          <w:szCs w:val="22"/>
          <w:lang w:eastAsia="pl-PL"/>
        </w:rPr>
        <w:t>Dla wyceny ewentualnych robót dodatkowych, robót zamiennych oraz uzgodnionych robót niezrealizowanych a ujętych w SWZ, zastosowane będą następujące nośniki cenotwórcze:</w:t>
      </w:r>
    </w:p>
    <w:p w14:paraId="28638D2D" w14:textId="77777777" w:rsidR="00CF4476" w:rsidRPr="00CF4476" w:rsidRDefault="00CF4476" w:rsidP="00CF4476">
      <w:pPr>
        <w:widowControl w:val="0"/>
        <w:spacing w:before="120" w:after="120" w:line="240" w:lineRule="auto"/>
        <w:ind w:left="284"/>
        <w:textAlignment w:val="baseline"/>
        <w:rPr>
          <w:rFonts w:cs="Calibri"/>
          <w:b/>
          <w:snapToGrid w:val="0"/>
          <w:szCs w:val="22"/>
          <w:lang w:eastAsia="pl-PL"/>
        </w:rPr>
      </w:pPr>
      <w:r w:rsidRPr="00CF4476">
        <w:rPr>
          <w:rFonts w:cs="Calibri"/>
          <w:b/>
          <w:snapToGrid w:val="0"/>
          <w:szCs w:val="22"/>
          <w:lang w:eastAsia="pl-PL"/>
        </w:rPr>
        <w:t xml:space="preserve">R = ............,  </w:t>
      </w:r>
      <w:r w:rsidRPr="00CF4476">
        <w:rPr>
          <w:rFonts w:cs="Calibri"/>
          <w:b/>
          <w:snapToGrid w:val="0"/>
          <w:szCs w:val="22"/>
          <w:lang w:eastAsia="pl-PL"/>
        </w:rPr>
        <w:tab/>
        <w:t xml:space="preserve">Ko (R,S) = .............., </w:t>
      </w:r>
      <w:r w:rsidRPr="00CF4476">
        <w:rPr>
          <w:rFonts w:cs="Calibri"/>
          <w:b/>
          <w:snapToGrid w:val="0"/>
          <w:szCs w:val="22"/>
          <w:lang w:eastAsia="pl-PL"/>
        </w:rPr>
        <w:tab/>
        <w:t xml:space="preserve">Kz (M) = .............., </w:t>
      </w:r>
      <w:r w:rsidRPr="00CF4476">
        <w:rPr>
          <w:rFonts w:cs="Calibri"/>
          <w:b/>
          <w:snapToGrid w:val="0"/>
          <w:szCs w:val="22"/>
          <w:lang w:eastAsia="pl-PL"/>
        </w:rPr>
        <w:tab/>
        <w:t>Z (R,S,Ko) = ..............,</w:t>
      </w:r>
    </w:p>
    <w:p w14:paraId="0E2BC92C" w14:textId="77777777" w:rsidR="00CF4476" w:rsidRPr="00CF4476" w:rsidRDefault="00CF4476" w:rsidP="00CF4476">
      <w:pPr>
        <w:widowControl w:val="0"/>
        <w:spacing w:after="120" w:line="240" w:lineRule="auto"/>
        <w:ind w:left="284"/>
        <w:textAlignment w:val="baseline"/>
        <w:rPr>
          <w:rFonts w:cs="Calibri"/>
          <w:snapToGrid w:val="0"/>
          <w:szCs w:val="22"/>
          <w:lang w:eastAsia="pl-PL"/>
        </w:rPr>
      </w:pPr>
      <w:r w:rsidRPr="00CF4476">
        <w:rPr>
          <w:rFonts w:cs="Calibri"/>
          <w:snapToGrid w:val="0"/>
          <w:szCs w:val="22"/>
          <w:lang w:eastAsia="pl-PL"/>
        </w:rPr>
        <w:t xml:space="preserve">gdzie: </w:t>
      </w:r>
      <w:r w:rsidRPr="00CF4476">
        <w:rPr>
          <w:rFonts w:cs="Calibri"/>
          <w:snapToGrid w:val="0"/>
          <w:szCs w:val="22"/>
          <w:lang w:eastAsia="pl-PL"/>
        </w:rPr>
        <w:tab/>
        <w:t>R – roboczogodzina,</w:t>
      </w:r>
      <w:r w:rsidRPr="00CF4476">
        <w:rPr>
          <w:rFonts w:cs="Calibri"/>
          <w:snapToGrid w:val="0"/>
          <w:szCs w:val="22"/>
          <w:lang w:eastAsia="pl-PL"/>
        </w:rPr>
        <w:tab/>
        <w:t>Ko – koszty ogólne,</w:t>
      </w:r>
      <w:r w:rsidRPr="00CF4476">
        <w:rPr>
          <w:rFonts w:cs="Calibri"/>
          <w:snapToGrid w:val="0"/>
          <w:szCs w:val="22"/>
          <w:lang w:eastAsia="pl-PL"/>
        </w:rPr>
        <w:tab/>
        <w:t>Kz koszty zakupu materiałów,</w:t>
      </w:r>
      <w:r w:rsidRPr="00CF4476">
        <w:rPr>
          <w:rFonts w:cs="Calibri"/>
          <w:snapToGrid w:val="0"/>
          <w:szCs w:val="22"/>
          <w:lang w:eastAsia="pl-PL"/>
        </w:rPr>
        <w:tab/>
        <w:t>Z – zysk</w:t>
      </w:r>
    </w:p>
    <w:p w14:paraId="40D15DF3" w14:textId="77777777" w:rsidR="00CF4476" w:rsidRPr="00CF4476" w:rsidRDefault="00CF4476" w:rsidP="00CF4476">
      <w:pPr>
        <w:widowControl w:val="0"/>
        <w:adjustRightInd w:val="0"/>
        <w:spacing w:line="240" w:lineRule="auto"/>
        <w:ind w:left="284"/>
        <w:textAlignment w:val="baseline"/>
        <w:rPr>
          <w:rFonts w:cs="Calibri"/>
          <w:snapToGrid w:val="0"/>
          <w:lang w:eastAsia="pl-PL"/>
        </w:rPr>
      </w:pPr>
      <w:r w:rsidRPr="00CF4476">
        <w:rPr>
          <w:rFonts w:cs="Calibri"/>
          <w:snapToGrid w:val="0"/>
          <w:lang w:eastAsia="pl-PL"/>
        </w:rPr>
        <w:t>W takim przypadku kosztorys ofertowy sporządzony na podstawie KNNR z zastosowaniem nośników cenotwórczych, ceny materiałów i ceny pracy sprzętu nie wyższej niż średnie ceny ogłoszone w cenniku Sekocenbud/Orgbud-Serwis w kwartale realizacji robót.</w:t>
      </w:r>
    </w:p>
    <w:p w14:paraId="292B05A5" w14:textId="77777777" w:rsidR="00DA508D" w:rsidRPr="00E5489A" w:rsidRDefault="00DA508D" w:rsidP="00CF4476">
      <w:pPr>
        <w:numPr>
          <w:ilvl w:val="5"/>
          <w:numId w:val="50"/>
        </w:numPr>
        <w:spacing w:before="240" w:after="80" w:line="240" w:lineRule="exact"/>
        <w:ind w:left="0" w:hanging="284"/>
        <w:rPr>
          <w:rFonts w:cs="Calibri"/>
          <w:b/>
        </w:rPr>
      </w:pPr>
      <w:r w:rsidRPr="00E5489A">
        <w:rPr>
          <w:rFonts w:cs="Calibri"/>
          <w:b/>
        </w:rPr>
        <w:lastRenderedPageBreak/>
        <w:t>OŚWIADCZENIA I INFORMACJE:</w:t>
      </w:r>
    </w:p>
    <w:p w14:paraId="728459FD" w14:textId="77777777" w:rsidR="00DA508D" w:rsidRPr="00DA508D" w:rsidRDefault="00DA508D" w:rsidP="00DA508D">
      <w:pPr>
        <w:spacing w:line="240" w:lineRule="exact"/>
        <w:contextualSpacing/>
        <w:rPr>
          <w:rFonts w:cs="Calibri"/>
        </w:rPr>
      </w:pPr>
      <w:r w:rsidRPr="00DA508D">
        <w:rPr>
          <w:rFonts w:cs="Calibri"/>
          <w:b/>
        </w:rPr>
        <w:t>My, niżej podpisani, niniejszym oświadczamy, co następuje</w:t>
      </w:r>
      <w:r w:rsidRPr="00DA508D">
        <w:rPr>
          <w:rFonts w:cs="Calibri"/>
        </w:rPr>
        <w:t>:</w:t>
      </w:r>
    </w:p>
    <w:p w14:paraId="0CC39CBB" w14:textId="77777777" w:rsidR="006F7E16" w:rsidRPr="00CF4476" w:rsidRDefault="006F7E16" w:rsidP="00BA2D89">
      <w:pPr>
        <w:numPr>
          <w:ilvl w:val="3"/>
          <w:numId w:val="11"/>
        </w:numPr>
        <w:spacing w:line="240" w:lineRule="auto"/>
        <w:ind w:left="426" w:right="-1" w:hanging="426"/>
        <w:rPr>
          <w:rFonts w:cs="Calibri"/>
          <w:lang w:eastAsia="pl-PL"/>
        </w:rPr>
      </w:pPr>
      <w:r w:rsidRPr="00CF4476">
        <w:rPr>
          <w:rFonts w:cs="Calibri"/>
          <w:lang w:eastAsia="pl-PL"/>
        </w:rPr>
        <w:t>Spełniamy warunki udziału w postępowaniu</w:t>
      </w:r>
      <w:r>
        <w:rPr>
          <w:rFonts w:cs="Calibri"/>
          <w:lang w:eastAsia="pl-PL"/>
        </w:rPr>
        <w:t xml:space="preserve"> wskazane w Załączniku nr 3 do SWZ</w:t>
      </w:r>
      <w:r w:rsidRPr="00CF4476">
        <w:rPr>
          <w:rFonts w:cs="Calibri"/>
          <w:lang w:eastAsia="pl-PL"/>
        </w:rPr>
        <w:t>.</w:t>
      </w:r>
    </w:p>
    <w:p w14:paraId="4760597F" w14:textId="0D5BF955" w:rsidR="006F7E16" w:rsidRPr="00CF4476" w:rsidRDefault="006F7E16" w:rsidP="00BA2D89">
      <w:pPr>
        <w:numPr>
          <w:ilvl w:val="3"/>
          <w:numId w:val="11"/>
        </w:numPr>
        <w:spacing w:line="240" w:lineRule="auto"/>
        <w:ind w:left="426" w:right="-1" w:hanging="426"/>
        <w:rPr>
          <w:rFonts w:cs="Calibri"/>
          <w:lang w:eastAsia="pl-PL"/>
        </w:rPr>
      </w:pPr>
      <w:r>
        <w:rPr>
          <w:rFonts w:cs="Calibri"/>
          <w:lang w:eastAsia="pl-PL"/>
        </w:rPr>
        <w:t xml:space="preserve">Nie podlegamy wykluczeniu na podstawie przesłanek określonych w pkt. 5.3.1. SWZ. </w:t>
      </w:r>
      <w:r w:rsidRPr="00CF4476">
        <w:rPr>
          <w:rFonts w:cs="Calibri"/>
          <w:lang w:eastAsia="pl-PL"/>
        </w:rPr>
        <w:t xml:space="preserve">Oświadczenie/a </w:t>
      </w:r>
      <w:r>
        <w:rPr>
          <w:rFonts w:cs="Calibri"/>
          <w:lang w:eastAsia="pl-PL"/>
        </w:rPr>
        <w:br/>
      </w:r>
      <w:r w:rsidRPr="00CF4476">
        <w:rPr>
          <w:rFonts w:cs="Calibri"/>
          <w:lang w:eastAsia="pl-PL"/>
        </w:rPr>
        <w:t>o braku podstaw do wykluczenia</w:t>
      </w:r>
      <w:r>
        <w:rPr>
          <w:rFonts w:cs="Calibri"/>
          <w:lang w:eastAsia="pl-PL"/>
        </w:rPr>
        <w:t xml:space="preserve"> na podstawie przesłanek określonych w pkt. 5.3.1. SWZ (</w:t>
      </w:r>
      <w:r w:rsidRPr="00B8670B">
        <w:rPr>
          <w:rFonts w:cs="Calibri"/>
          <w:lang w:eastAsia="pl-PL"/>
        </w:rPr>
        <w:t>zgodnie z pkt. 9.4.3.1-9.4.3.4 Procedury Zakupów PGE Dystrybucja S.A.) składamy w odrębnym oświadczeniu</w:t>
      </w:r>
      <w:r w:rsidR="00327028">
        <w:rPr>
          <w:rFonts w:cs="Calibri"/>
          <w:lang w:eastAsia="pl-PL"/>
        </w:rPr>
        <w:t xml:space="preserve"> zgodnie ze wzorem stanowiącym Załącznik nr 6 do SWZ</w:t>
      </w:r>
      <w:r w:rsidRPr="00B8670B">
        <w:rPr>
          <w:rFonts w:cs="Calibri"/>
          <w:lang w:eastAsia="pl-PL"/>
        </w:rPr>
        <w:t>, które przekazujemy w załączeniu.</w:t>
      </w:r>
    </w:p>
    <w:p w14:paraId="447C0B47" w14:textId="77777777" w:rsidR="00CF4476" w:rsidRPr="00CF4476" w:rsidRDefault="00CF4476" w:rsidP="00BA2D89">
      <w:pPr>
        <w:numPr>
          <w:ilvl w:val="3"/>
          <w:numId w:val="11"/>
        </w:numPr>
        <w:spacing w:line="240" w:lineRule="auto"/>
        <w:ind w:left="426" w:right="-1" w:hanging="426"/>
        <w:rPr>
          <w:rFonts w:cs="Calibri"/>
          <w:lang w:eastAsia="pl-PL"/>
        </w:rPr>
      </w:pPr>
      <w:r w:rsidRPr="00CF4476">
        <w:rPr>
          <w:rFonts w:cs="Calibri"/>
          <w:lang w:eastAsia="pl-PL"/>
        </w:rPr>
        <w:t>Zapoznaliśmy się i w pełni akceptujemy treść Specyfikacji Warunków Zamówienia wraz ze wszystkimi załącznikami i nie wnosimy do nich zastrzeżeń, a w przypadku wyboru naszej Oferty zobowiązujemy się do zawarcia umowy, zgodnie ze wzorem załączonym do SWZ.</w:t>
      </w:r>
    </w:p>
    <w:p w14:paraId="65C9858C" w14:textId="77777777" w:rsidR="00CF4476" w:rsidRPr="00CF4476" w:rsidRDefault="00CF4476" w:rsidP="00BA2D89">
      <w:pPr>
        <w:numPr>
          <w:ilvl w:val="3"/>
          <w:numId w:val="11"/>
        </w:numPr>
        <w:spacing w:line="240" w:lineRule="auto"/>
        <w:ind w:left="426" w:right="-1" w:hanging="426"/>
        <w:rPr>
          <w:rFonts w:cs="Calibri"/>
          <w:lang w:eastAsia="pl-PL"/>
        </w:rPr>
      </w:pPr>
      <w:r w:rsidRPr="00CF4476">
        <w:rPr>
          <w:rFonts w:cs="Calibri"/>
          <w:lang w:eastAsia="pl-PL"/>
        </w:rPr>
        <w:t>Udzielamy 36 m-cy gwarancji licząc od daty podpisania przez Zamawiającego protokołu odbioru końcowego bez uwag.</w:t>
      </w:r>
    </w:p>
    <w:p w14:paraId="7F153521" w14:textId="77777777" w:rsidR="00CF4476" w:rsidRPr="00CF4476" w:rsidRDefault="00CF4476" w:rsidP="00BA2D89">
      <w:pPr>
        <w:numPr>
          <w:ilvl w:val="3"/>
          <w:numId w:val="11"/>
        </w:numPr>
        <w:spacing w:line="240" w:lineRule="auto"/>
        <w:ind w:left="426" w:right="-1" w:hanging="426"/>
        <w:rPr>
          <w:rFonts w:cs="Calibri"/>
          <w:lang w:eastAsia="pl-PL"/>
        </w:rPr>
      </w:pPr>
      <w:r w:rsidRPr="00CF4476">
        <w:rPr>
          <w:rFonts w:cs="Calibri"/>
          <w:lang w:eastAsia="pl-PL"/>
        </w:rPr>
        <w:t>Podane elementy ceny obejmują przedmiot i zakres zamówienia zgodnie z zasadami i warunkami określonymi w Projekcie Umowy stanowiącym Załącznik do SWZ, a także uwzględniają wszystkie składniki związane z realizacją przedmiotu zamówienia wpływające na wysokość ceny.</w:t>
      </w:r>
    </w:p>
    <w:p w14:paraId="6BA43B0E" w14:textId="77777777" w:rsidR="00CF4476" w:rsidRPr="00CF4476" w:rsidRDefault="00CF4476" w:rsidP="00BA2D89">
      <w:pPr>
        <w:numPr>
          <w:ilvl w:val="3"/>
          <w:numId w:val="11"/>
        </w:numPr>
        <w:spacing w:line="240" w:lineRule="auto"/>
        <w:ind w:left="426" w:right="-1" w:hanging="426"/>
        <w:rPr>
          <w:rFonts w:cs="Calibri"/>
          <w:lang w:eastAsia="pl-PL"/>
        </w:rPr>
      </w:pPr>
      <w:r w:rsidRPr="00CF4476">
        <w:rPr>
          <w:rFonts w:cs="Calibri"/>
          <w:lang w:eastAsia="pl-PL"/>
        </w:rPr>
        <w:t>Oświadczamy, że niedoszacowanie, pominięcie lub brak należytego rozpoznania przez nas zakresu przedmiotu Zamówienia nie jest podstawą do żądania zmiany ceny.</w:t>
      </w:r>
    </w:p>
    <w:p w14:paraId="167A82E5" w14:textId="74EE0E0F" w:rsidR="00CF4476" w:rsidRPr="00CF4476" w:rsidRDefault="00CF4476" w:rsidP="00BA2D89">
      <w:pPr>
        <w:numPr>
          <w:ilvl w:val="3"/>
          <w:numId w:val="11"/>
        </w:numPr>
        <w:spacing w:line="240" w:lineRule="auto"/>
        <w:ind w:left="426" w:right="-1" w:hanging="426"/>
        <w:rPr>
          <w:rFonts w:cs="Calibri"/>
          <w:lang w:eastAsia="pl-PL"/>
        </w:rPr>
      </w:pPr>
      <w:r w:rsidRPr="00CF4476">
        <w:rPr>
          <w:rFonts w:cs="Calibri"/>
          <w:lang w:eastAsia="pl-PL"/>
        </w:rPr>
        <w:t xml:space="preserve">Oświadczamy, że zapoznaliśmy się z zasadami określonymi w Kodeksie Postępowania dla Partnerów Biznesowych PGE Dystrybucja S.A. oraz w Dobrych praktykach zakupowych PGE Dystrybucja S.A. W przypadku wyboru naszej Oferty ostatecznej zapewniamy, że </w:t>
      </w:r>
      <w:r w:rsidR="00903F25">
        <w:rPr>
          <w:rFonts w:cs="Calibri"/>
          <w:lang w:eastAsia="pl-PL"/>
        </w:rPr>
        <w:t>w swojej działalności będziemy przestrzegać wszystkich obowiązujących przepisów prawa oraz postanowień wyżej wymienionych dokumentów. Oświadczamy, że dołożymy należytej staranności, aby</w:t>
      </w:r>
      <w:r w:rsidRPr="00CF4476">
        <w:rPr>
          <w:rFonts w:cs="Calibri"/>
          <w:lang w:eastAsia="pl-PL"/>
        </w:rPr>
        <w:t xml:space="preserve"> nasi pracownicy, współpracownicy,</w:t>
      </w:r>
      <w:r w:rsidR="00903F25">
        <w:rPr>
          <w:rFonts w:cs="Calibri"/>
          <w:lang w:eastAsia="pl-PL"/>
        </w:rPr>
        <w:t xml:space="preserve"> podwykonawcy lub</w:t>
      </w:r>
      <w:r w:rsidRPr="00CF4476">
        <w:rPr>
          <w:rFonts w:cs="Calibri"/>
          <w:lang w:eastAsia="pl-PL"/>
        </w:rPr>
        <w:t xml:space="preserve"> osoby, przy pomocy, których będziemy </w:t>
      </w:r>
      <w:r w:rsidR="00903F25">
        <w:rPr>
          <w:rFonts w:cs="Calibri"/>
          <w:lang w:eastAsia="pl-PL"/>
        </w:rPr>
        <w:t xml:space="preserve">świadczyć roboty budowlane przestrzegali </w:t>
      </w:r>
      <w:r w:rsidRPr="00CF4476">
        <w:rPr>
          <w:rFonts w:cs="Calibri"/>
          <w:lang w:eastAsia="pl-PL"/>
        </w:rPr>
        <w:t>postanowień wyżej wymienionych dokumentów.</w:t>
      </w:r>
    </w:p>
    <w:p w14:paraId="1210BD14" w14:textId="77777777" w:rsidR="00CF4476" w:rsidRDefault="00CF4476" w:rsidP="00CF4476">
      <w:pPr>
        <w:numPr>
          <w:ilvl w:val="3"/>
          <w:numId w:val="11"/>
        </w:numPr>
        <w:spacing w:line="240" w:lineRule="auto"/>
        <w:ind w:left="426" w:right="-284" w:hanging="426"/>
        <w:rPr>
          <w:rFonts w:cs="Calibri"/>
          <w:lang w:eastAsia="pl-PL"/>
        </w:rPr>
      </w:pPr>
      <w:r w:rsidRPr="00CF4476">
        <w:rPr>
          <w:rFonts w:cs="Calibri"/>
          <w:lang w:eastAsia="pl-PL"/>
        </w:rPr>
        <w:t>Otrzymaliśmy konieczne informacje do przygotowania Oferty i wykonania Zakupu.</w:t>
      </w:r>
    </w:p>
    <w:p w14:paraId="3B799F11" w14:textId="3EC2FB9F" w:rsidR="0041428B" w:rsidRPr="00CF4476" w:rsidRDefault="0041428B" w:rsidP="0041428B">
      <w:pPr>
        <w:numPr>
          <w:ilvl w:val="3"/>
          <w:numId w:val="11"/>
        </w:numPr>
        <w:spacing w:line="240" w:lineRule="auto"/>
        <w:ind w:left="426" w:right="-284" w:hanging="426"/>
        <w:rPr>
          <w:rFonts w:cs="Calibri"/>
          <w:lang w:eastAsia="pl-PL"/>
        </w:rPr>
      </w:pPr>
      <w:r w:rsidRPr="00CF4476">
        <w:rPr>
          <w:rFonts w:asciiTheme="minorHAnsi" w:hAnsiTheme="minorHAnsi" w:cstheme="minorHAnsi"/>
        </w:rPr>
        <w:t>Oświadczamy, że</w:t>
      </w:r>
      <w:r w:rsidRPr="00842D63">
        <w:rPr>
          <w:rStyle w:val="Odwoanieprzypisudolnego"/>
          <w:rFonts w:asciiTheme="minorHAnsi" w:hAnsiTheme="minorHAnsi" w:cstheme="minorHAnsi"/>
        </w:rPr>
        <w:footnoteReference w:id="3"/>
      </w:r>
      <w:r w:rsidRPr="00CF4476">
        <w:rPr>
          <w:rFonts w:asciiTheme="minorHAnsi" w:hAnsiTheme="minorHAnsi" w:cstheme="minorHAnsi"/>
        </w:rPr>
        <w:t xml:space="preserve"> </w:t>
      </w:r>
      <w:r>
        <w:rPr>
          <w:rFonts w:asciiTheme="minorHAnsi" w:hAnsiTheme="minorHAnsi" w:cstheme="minorHAnsi"/>
        </w:rPr>
        <w:t xml:space="preserve">: </w:t>
      </w:r>
    </w:p>
    <w:p w14:paraId="5EB2EB9D" w14:textId="38449B9D" w:rsidR="00CF4476" w:rsidRPr="00842D63" w:rsidRDefault="00155CA6" w:rsidP="00CF4476">
      <w:pPr>
        <w:spacing w:line="240" w:lineRule="exact"/>
        <w:ind w:left="567" w:right="-284" w:hanging="141"/>
        <w:rPr>
          <w:rFonts w:asciiTheme="minorHAnsi" w:hAnsiTheme="minorHAnsi" w:cstheme="minorHAnsi"/>
        </w:rPr>
      </w:pPr>
      <w:sdt>
        <w:sdtPr>
          <w:rPr>
            <w:rFonts w:asciiTheme="minorHAnsi" w:hAnsiTheme="minorHAnsi" w:cstheme="minorHAnsi"/>
          </w:rPr>
          <w:id w:val="-1603793853"/>
          <w14:checkbox>
            <w14:checked w14:val="0"/>
            <w14:checkedState w14:val="2612" w14:font="MS Gothic"/>
            <w14:uncheckedState w14:val="2610" w14:font="MS Gothic"/>
          </w14:checkbox>
        </w:sdtPr>
        <w:sdtEndPr/>
        <w:sdtContent>
          <w:r w:rsidR="00CF4476">
            <w:rPr>
              <w:rFonts w:ascii="MS Gothic" w:eastAsia="MS Gothic" w:hAnsi="MS Gothic" w:cstheme="minorHAnsi" w:hint="eastAsia"/>
            </w:rPr>
            <w:t>☐</w:t>
          </w:r>
        </w:sdtContent>
      </w:sdt>
      <w:r w:rsidR="00CF4476" w:rsidRPr="00842D63">
        <w:rPr>
          <w:rFonts w:asciiTheme="minorHAnsi" w:hAnsiTheme="minorHAnsi" w:cstheme="minorHAnsi"/>
        </w:rPr>
        <w:tab/>
        <w:t>Przedmiot zamówienia wykonamy siłami własnymi;</w:t>
      </w:r>
    </w:p>
    <w:p w14:paraId="1105C7E5" w14:textId="77777777" w:rsidR="00CF4476" w:rsidRPr="009C2468" w:rsidRDefault="00155CA6" w:rsidP="00CF4476">
      <w:pPr>
        <w:spacing w:after="120" w:line="240" w:lineRule="exact"/>
        <w:ind w:left="567" w:right="-284" w:hanging="141"/>
        <w:rPr>
          <w:rFonts w:asciiTheme="minorHAnsi" w:hAnsiTheme="minorHAnsi" w:cstheme="minorHAnsi"/>
          <w:sz w:val="20"/>
        </w:rPr>
      </w:pPr>
      <w:sdt>
        <w:sdtPr>
          <w:rPr>
            <w:rFonts w:asciiTheme="minorHAnsi" w:hAnsiTheme="minorHAnsi" w:cstheme="minorHAnsi"/>
          </w:rPr>
          <w:id w:val="-1117062687"/>
          <w14:checkbox>
            <w14:checked w14:val="0"/>
            <w14:checkedState w14:val="2612" w14:font="MS Gothic"/>
            <w14:uncheckedState w14:val="2610" w14:font="MS Gothic"/>
          </w14:checkbox>
        </w:sdtPr>
        <w:sdtEndPr/>
        <w:sdtContent>
          <w:r w:rsidR="00CF4476" w:rsidRPr="00842D63">
            <w:rPr>
              <w:rFonts w:ascii="Segoe UI Symbol" w:eastAsia="MS Gothic" w:hAnsi="Segoe UI Symbol" w:cs="Segoe UI Symbol"/>
            </w:rPr>
            <w:t>☐</w:t>
          </w:r>
        </w:sdtContent>
      </w:sdt>
      <w:r w:rsidR="00CF4476" w:rsidRPr="00842D63">
        <w:rPr>
          <w:rFonts w:asciiTheme="minorHAnsi" w:hAnsiTheme="minorHAnsi" w:cstheme="minorHAnsi"/>
        </w:rPr>
        <w:tab/>
        <w:t>Powierzymy następującym podwykonawcom realizację następujących części:</w:t>
      </w:r>
    </w:p>
    <w:tbl>
      <w:tblPr>
        <w:tblW w:w="9204" w:type="dxa"/>
        <w:tblInd w:w="425" w:type="dxa"/>
        <w:tblCellMar>
          <w:left w:w="0" w:type="dxa"/>
          <w:right w:w="0" w:type="dxa"/>
        </w:tblCellMar>
        <w:tblLook w:val="04A0" w:firstRow="1" w:lastRow="0" w:firstColumn="1" w:lastColumn="0" w:noHBand="0" w:noVBand="1"/>
      </w:tblPr>
      <w:tblGrid>
        <w:gridCol w:w="700"/>
        <w:gridCol w:w="3571"/>
        <w:gridCol w:w="4933"/>
      </w:tblGrid>
      <w:tr w:rsidR="00CF4476" w:rsidRPr="00B126F2" w14:paraId="65950E5E" w14:textId="77777777" w:rsidTr="0038738D">
        <w:tc>
          <w:tcPr>
            <w:tcW w:w="700" w:type="dxa"/>
            <w:tcBorders>
              <w:top w:val="single" w:sz="8" w:space="0" w:color="auto"/>
              <w:left w:val="single" w:sz="8" w:space="0" w:color="auto"/>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118ED60E" w14:textId="77777777" w:rsidR="00CF4476" w:rsidRPr="00FC2A18" w:rsidRDefault="00CF4476" w:rsidP="00DF4FCF">
            <w:pPr>
              <w:overflowPunct w:val="0"/>
              <w:autoSpaceDE w:val="0"/>
              <w:autoSpaceDN w:val="0"/>
              <w:spacing w:before="120" w:line="360" w:lineRule="auto"/>
              <w:contextualSpacing/>
              <w:jc w:val="center"/>
              <w:textAlignment w:val="baseline"/>
              <w:rPr>
                <w:rFonts w:asciiTheme="minorHAnsi" w:eastAsiaTheme="minorHAnsi" w:hAnsiTheme="minorHAnsi"/>
                <w:b/>
                <w:bCs/>
                <w:sz w:val="20"/>
                <w:szCs w:val="22"/>
              </w:rPr>
            </w:pPr>
            <w:r w:rsidRPr="00FC2A18">
              <w:rPr>
                <w:rFonts w:asciiTheme="minorHAnsi" w:hAnsiTheme="minorHAnsi"/>
                <w:b/>
                <w:bCs/>
                <w:sz w:val="20"/>
                <w:szCs w:val="22"/>
              </w:rPr>
              <w:t>L.p.</w:t>
            </w:r>
          </w:p>
        </w:tc>
        <w:tc>
          <w:tcPr>
            <w:tcW w:w="3571" w:type="dxa"/>
            <w:tcBorders>
              <w:top w:val="single" w:sz="8" w:space="0" w:color="auto"/>
              <w:left w:val="nil"/>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2FB680AC" w14:textId="77777777" w:rsidR="00CF4476" w:rsidRPr="00FC2A18" w:rsidRDefault="00CF4476" w:rsidP="00DF4FCF">
            <w:pPr>
              <w:overflowPunct w:val="0"/>
              <w:autoSpaceDE w:val="0"/>
              <w:autoSpaceDN w:val="0"/>
              <w:spacing w:before="120" w:line="360" w:lineRule="auto"/>
              <w:contextualSpacing/>
              <w:jc w:val="center"/>
              <w:textAlignment w:val="baseline"/>
              <w:rPr>
                <w:rFonts w:asciiTheme="minorHAnsi" w:eastAsiaTheme="minorHAnsi" w:hAnsiTheme="minorHAnsi"/>
                <w:b/>
                <w:bCs/>
                <w:sz w:val="20"/>
                <w:szCs w:val="22"/>
              </w:rPr>
            </w:pPr>
            <w:r w:rsidRPr="00FC2A18">
              <w:rPr>
                <w:rFonts w:asciiTheme="minorHAnsi" w:hAnsiTheme="minorHAnsi"/>
                <w:b/>
                <w:bCs/>
                <w:sz w:val="20"/>
                <w:szCs w:val="22"/>
              </w:rPr>
              <w:t>Nazwa</w:t>
            </w:r>
            <w:r>
              <w:rPr>
                <w:rFonts w:asciiTheme="minorHAnsi" w:hAnsiTheme="minorHAnsi"/>
                <w:b/>
                <w:bCs/>
                <w:sz w:val="20"/>
                <w:szCs w:val="22"/>
              </w:rPr>
              <w:t xml:space="preserve"> i </w:t>
            </w:r>
            <w:r w:rsidRPr="00FC2A18">
              <w:rPr>
                <w:rFonts w:asciiTheme="minorHAnsi" w:hAnsiTheme="minorHAnsi"/>
                <w:b/>
                <w:bCs/>
                <w:sz w:val="20"/>
                <w:szCs w:val="22"/>
              </w:rPr>
              <w:t>adres podwykonawcy</w:t>
            </w:r>
          </w:p>
        </w:tc>
        <w:tc>
          <w:tcPr>
            <w:tcW w:w="4933" w:type="dxa"/>
            <w:tcBorders>
              <w:top w:val="single" w:sz="8" w:space="0" w:color="auto"/>
              <w:left w:val="nil"/>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0773190F" w14:textId="77777777" w:rsidR="00CF4476" w:rsidRPr="00FC2A18" w:rsidRDefault="00CF4476" w:rsidP="00DF4FCF">
            <w:pPr>
              <w:overflowPunct w:val="0"/>
              <w:autoSpaceDE w:val="0"/>
              <w:autoSpaceDN w:val="0"/>
              <w:spacing w:before="120" w:line="240" w:lineRule="auto"/>
              <w:contextualSpacing/>
              <w:jc w:val="center"/>
              <w:textAlignment w:val="baseline"/>
              <w:rPr>
                <w:rFonts w:asciiTheme="minorHAnsi" w:eastAsiaTheme="minorHAnsi" w:hAnsiTheme="minorHAnsi"/>
                <w:b/>
                <w:bCs/>
                <w:sz w:val="20"/>
                <w:szCs w:val="22"/>
              </w:rPr>
            </w:pPr>
            <w:r w:rsidRPr="00FC2A18">
              <w:rPr>
                <w:rFonts w:asciiTheme="minorHAnsi" w:hAnsiTheme="minorHAnsi"/>
                <w:b/>
                <w:bCs/>
                <w:sz w:val="20"/>
                <w:szCs w:val="22"/>
              </w:rPr>
              <w:t>Zakres powierzonej do realizacji części Zakupu</w:t>
            </w:r>
          </w:p>
        </w:tc>
      </w:tr>
      <w:tr w:rsidR="00CF4476" w:rsidRPr="00B126F2" w14:paraId="6B587BEB" w14:textId="77777777" w:rsidTr="0038738D">
        <w:tc>
          <w:tcPr>
            <w:tcW w:w="700" w:type="dxa"/>
            <w:tcBorders>
              <w:top w:val="nil"/>
              <w:left w:val="single" w:sz="8" w:space="0" w:color="auto"/>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225515A6" w14:textId="77777777" w:rsidR="00CF4476" w:rsidRPr="00B126F2" w:rsidRDefault="00CF4476" w:rsidP="00DF4FCF">
            <w:pPr>
              <w:overflowPunct w:val="0"/>
              <w:autoSpaceDE w:val="0"/>
              <w:autoSpaceDN w:val="0"/>
              <w:spacing w:before="120" w:line="360" w:lineRule="auto"/>
              <w:contextualSpacing/>
              <w:jc w:val="left"/>
              <w:textAlignment w:val="baseline"/>
              <w:rPr>
                <w:rFonts w:asciiTheme="minorHAnsi" w:eastAsiaTheme="minorHAnsi" w:hAnsiTheme="minorHAnsi"/>
                <w:szCs w:val="22"/>
              </w:rPr>
            </w:pPr>
            <w:r w:rsidRPr="00B126F2">
              <w:rPr>
                <w:rFonts w:asciiTheme="minorHAnsi" w:hAnsiTheme="minorHAnsi"/>
                <w:szCs w:val="22"/>
              </w:rPr>
              <w:t>1.</w:t>
            </w:r>
          </w:p>
        </w:tc>
        <w:tc>
          <w:tcPr>
            <w:tcW w:w="3571" w:type="dxa"/>
            <w:tcBorders>
              <w:top w:val="nil"/>
              <w:left w:val="nil"/>
              <w:bottom w:val="single" w:sz="8" w:space="0" w:color="auto"/>
              <w:right w:val="single" w:sz="8" w:space="0" w:color="auto"/>
            </w:tcBorders>
            <w:tcMar>
              <w:top w:w="0" w:type="dxa"/>
              <w:left w:w="108" w:type="dxa"/>
              <w:bottom w:w="0" w:type="dxa"/>
              <w:right w:w="108" w:type="dxa"/>
            </w:tcMar>
            <w:vAlign w:val="center"/>
          </w:tcPr>
          <w:p w14:paraId="352C518E" w14:textId="77777777" w:rsidR="00CF4476" w:rsidRPr="00B126F2" w:rsidRDefault="00CF4476" w:rsidP="00DF4FCF">
            <w:pPr>
              <w:overflowPunct w:val="0"/>
              <w:autoSpaceDE w:val="0"/>
              <w:autoSpaceDN w:val="0"/>
              <w:spacing w:before="120" w:line="360" w:lineRule="auto"/>
              <w:contextualSpacing/>
              <w:jc w:val="left"/>
              <w:textAlignment w:val="baseline"/>
              <w:rPr>
                <w:rFonts w:asciiTheme="minorHAnsi" w:eastAsiaTheme="minorHAnsi" w:hAnsiTheme="minorHAnsi"/>
                <w:szCs w:val="22"/>
              </w:rPr>
            </w:pPr>
          </w:p>
        </w:tc>
        <w:tc>
          <w:tcPr>
            <w:tcW w:w="4933" w:type="dxa"/>
            <w:tcBorders>
              <w:top w:val="nil"/>
              <w:left w:val="nil"/>
              <w:bottom w:val="single" w:sz="8" w:space="0" w:color="auto"/>
              <w:right w:val="single" w:sz="8" w:space="0" w:color="auto"/>
            </w:tcBorders>
            <w:tcMar>
              <w:top w:w="0" w:type="dxa"/>
              <w:left w:w="108" w:type="dxa"/>
              <w:bottom w:w="0" w:type="dxa"/>
              <w:right w:w="108" w:type="dxa"/>
            </w:tcMar>
            <w:vAlign w:val="center"/>
          </w:tcPr>
          <w:p w14:paraId="00417CAC" w14:textId="77777777" w:rsidR="00CF4476" w:rsidRPr="00B126F2" w:rsidRDefault="00CF4476" w:rsidP="00DF4FCF">
            <w:pPr>
              <w:overflowPunct w:val="0"/>
              <w:autoSpaceDE w:val="0"/>
              <w:autoSpaceDN w:val="0"/>
              <w:spacing w:before="120" w:line="360" w:lineRule="auto"/>
              <w:contextualSpacing/>
              <w:jc w:val="left"/>
              <w:textAlignment w:val="baseline"/>
              <w:rPr>
                <w:rFonts w:asciiTheme="minorHAnsi" w:eastAsiaTheme="minorHAnsi" w:hAnsiTheme="minorHAnsi"/>
                <w:szCs w:val="22"/>
              </w:rPr>
            </w:pPr>
          </w:p>
        </w:tc>
      </w:tr>
      <w:tr w:rsidR="00CF4476" w:rsidRPr="00B126F2" w14:paraId="67DE5618" w14:textId="77777777" w:rsidTr="0038738D">
        <w:tc>
          <w:tcPr>
            <w:tcW w:w="700" w:type="dxa"/>
            <w:tcBorders>
              <w:top w:val="nil"/>
              <w:left w:val="single" w:sz="8" w:space="0" w:color="auto"/>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3C96D15F" w14:textId="77777777" w:rsidR="00CF4476" w:rsidRPr="00B126F2" w:rsidRDefault="00CF4476" w:rsidP="00DF4FCF">
            <w:pPr>
              <w:overflowPunct w:val="0"/>
              <w:autoSpaceDE w:val="0"/>
              <w:autoSpaceDN w:val="0"/>
              <w:spacing w:before="120" w:line="360" w:lineRule="auto"/>
              <w:contextualSpacing/>
              <w:jc w:val="left"/>
              <w:textAlignment w:val="baseline"/>
              <w:rPr>
                <w:rFonts w:asciiTheme="minorHAnsi" w:eastAsiaTheme="minorHAnsi" w:hAnsiTheme="minorHAnsi"/>
                <w:szCs w:val="22"/>
              </w:rPr>
            </w:pPr>
            <w:r w:rsidRPr="00B126F2">
              <w:rPr>
                <w:rFonts w:asciiTheme="minorHAnsi" w:hAnsiTheme="minorHAnsi"/>
                <w:szCs w:val="22"/>
              </w:rPr>
              <w:t>…</w:t>
            </w:r>
          </w:p>
        </w:tc>
        <w:tc>
          <w:tcPr>
            <w:tcW w:w="3571" w:type="dxa"/>
            <w:tcBorders>
              <w:top w:val="nil"/>
              <w:left w:val="nil"/>
              <w:bottom w:val="single" w:sz="8" w:space="0" w:color="auto"/>
              <w:right w:val="single" w:sz="8" w:space="0" w:color="auto"/>
            </w:tcBorders>
            <w:tcMar>
              <w:top w:w="0" w:type="dxa"/>
              <w:left w:w="108" w:type="dxa"/>
              <w:bottom w:w="0" w:type="dxa"/>
              <w:right w:w="108" w:type="dxa"/>
            </w:tcMar>
            <w:vAlign w:val="center"/>
          </w:tcPr>
          <w:p w14:paraId="00EAFA10" w14:textId="77777777" w:rsidR="00CF4476" w:rsidRPr="00B126F2" w:rsidRDefault="00CF4476" w:rsidP="00DF4FCF">
            <w:pPr>
              <w:overflowPunct w:val="0"/>
              <w:autoSpaceDE w:val="0"/>
              <w:autoSpaceDN w:val="0"/>
              <w:spacing w:before="120" w:line="360" w:lineRule="auto"/>
              <w:contextualSpacing/>
              <w:jc w:val="left"/>
              <w:textAlignment w:val="baseline"/>
              <w:rPr>
                <w:rFonts w:asciiTheme="minorHAnsi" w:eastAsiaTheme="minorHAnsi" w:hAnsiTheme="minorHAnsi"/>
                <w:szCs w:val="22"/>
              </w:rPr>
            </w:pPr>
          </w:p>
        </w:tc>
        <w:tc>
          <w:tcPr>
            <w:tcW w:w="4933" w:type="dxa"/>
            <w:tcBorders>
              <w:top w:val="nil"/>
              <w:left w:val="nil"/>
              <w:bottom w:val="single" w:sz="8" w:space="0" w:color="auto"/>
              <w:right w:val="single" w:sz="8" w:space="0" w:color="auto"/>
            </w:tcBorders>
            <w:tcMar>
              <w:top w:w="0" w:type="dxa"/>
              <w:left w:w="108" w:type="dxa"/>
              <w:bottom w:w="0" w:type="dxa"/>
              <w:right w:w="108" w:type="dxa"/>
            </w:tcMar>
            <w:vAlign w:val="center"/>
          </w:tcPr>
          <w:p w14:paraId="5187F567" w14:textId="77777777" w:rsidR="00CF4476" w:rsidRPr="00B126F2" w:rsidRDefault="00CF4476" w:rsidP="00DF4FCF">
            <w:pPr>
              <w:overflowPunct w:val="0"/>
              <w:autoSpaceDE w:val="0"/>
              <w:autoSpaceDN w:val="0"/>
              <w:spacing w:before="120" w:line="360" w:lineRule="auto"/>
              <w:contextualSpacing/>
              <w:jc w:val="left"/>
              <w:textAlignment w:val="baseline"/>
              <w:rPr>
                <w:rFonts w:asciiTheme="minorHAnsi" w:eastAsiaTheme="minorHAnsi" w:hAnsiTheme="minorHAnsi"/>
                <w:szCs w:val="22"/>
              </w:rPr>
            </w:pPr>
          </w:p>
        </w:tc>
      </w:tr>
    </w:tbl>
    <w:p w14:paraId="1A2CDBD0" w14:textId="6B83EF53" w:rsidR="00CF4476" w:rsidRPr="00CF4476" w:rsidRDefault="00CF4476" w:rsidP="00CF4476">
      <w:pPr>
        <w:numPr>
          <w:ilvl w:val="3"/>
          <w:numId w:val="11"/>
        </w:numPr>
        <w:spacing w:before="120" w:line="240" w:lineRule="auto"/>
        <w:ind w:left="425" w:hanging="425"/>
        <w:rPr>
          <w:rFonts w:cs="Calibri"/>
          <w:szCs w:val="22"/>
          <w:lang w:eastAsia="pl-PL"/>
        </w:rPr>
      </w:pPr>
      <w:r w:rsidRPr="00CF4476">
        <w:rPr>
          <w:rFonts w:cs="Calibri"/>
          <w:szCs w:val="22"/>
          <w:lang w:eastAsia="pl-PL"/>
        </w:rPr>
        <w:t>Uważamy się za związanych niniejszą Ofertą przez okres wskazany w pkt 1</w:t>
      </w:r>
      <w:r w:rsidR="00D13FD7">
        <w:rPr>
          <w:rFonts w:cs="Calibri"/>
          <w:szCs w:val="22"/>
          <w:lang w:eastAsia="pl-PL"/>
        </w:rPr>
        <w:t>1</w:t>
      </w:r>
      <w:r w:rsidRPr="00CF4476">
        <w:rPr>
          <w:rFonts w:cs="Calibri"/>
          <w:szCs w:val="22"/>
          <w:lang w:eastAsia="pl-PL"/>
        </w:rPr>
        <w:t>.1. SWZ.</w:t>
      </w:r>
    </w:p>
    <w:p w14:paraId="45F975E8" w14:textId="3BD8F3CC" w:rsidR="00CF4476" w:rsidRPr="00CF4476" w:rsidRDefault="00CF4476" w:rsidP="00CF4476">
      <w:pPr>
        <w:numPr>
          <w:ilvl w:val="3"/>
          <w:numId w:val="11"/>
        </w:numPr>
        <w:spacing w:before="120" w:line="240" w:lineRule="auto"/>
        <w:ind w:left="426" w:hanging="426"/>
        <w:contextualSpacing/>
        <w:rPr>
          <w:rFonts w:cs="Calibri"/>
          <w:szCs w:val="22"/>
          <w:lang w:eastAsia="pl-PL"/>
        </w:rPr>
      </w:pPr>
      <w:r w:rsidRPr="00CF4476">
        <w:rPr>
          <w:rFonts w:cs="Calibri"/>
          <w:szCs w:val="22"/>
          <w:lang w:eastAsia="pl-PL"/>
        </w:rPr>
        <w:t>Oświadczamy, iż akceptujemy termin realizacji Zakupu wskazany przez Zamawiającego w SWZ, wraz z</w:t>
      </w:r>
      <w:r w:rsidR="000150C3">
        <w:rPr>
          <w:rFonts w:cs="Calibri"/>
          <w:szCs w:val="22"/>
          <w:lang w:eastAsia="pl-PL"/>
        </w:rPr>
        <w:t> </w:t>
      </w:r>
      <w:r w:rsidRPr="00CF4476">
        <w:rPr>
          <w:rFonts w:cs="Calibri"/>
          <w:szCs w:val="22"/>
          <w:lang w:eastAsia="pl-PL"/>
        </w:rPr>
        <w:t>terminami cząstkowymi (pośrednimi). Termin wykonania przez nas Zamówienia obejmuje okres określony w SWZ.</w:t>
      </w:r>
    </w:p>
    <w:p w14:paraId="0E2D19BB" w14:textId="77777777" w:rsidR="00CF4476" w:rsidRPr="00CF4476" w:rsidRDefault="00CF4476" w:rsidP="00CF4476">
      <w:pPr>
        <w:numPr>
          <w:ilvl w:val="3"/>
          <w:numId w:val="11"/>
        </w:numPr>
        <w:spacing w:before="120" w:line="240" w:lineRule="auto"/>
        <w:ind w:left="426" w:hanging="426"/>
        <w:contextualSpacing/>
        <w:rPr>
          <w:rFonts w:cs="Calibri"/>
          <w:szCs w:val="22"/>
          <w:lang w:eastAsia="pl-PL"/>
        </w:rPr>
      </w:pPr>
      <w:r w:rsidRPr="00CF4476">
        <w:rPr>
          <w:rFonts w:cs="Calibri"/>
          <w:szCs w:val="22"/>
        </w:rPr>
        <w:t xml:space="preserve">Oświadczamy, że załączone dokumenty są jawne i nie zawierają informacji stanowiących tajemnicę przedsiębiorstwa w rozumieniu przepisów o zwalczaniu nieuczciwej konkurencji, za wyjątkiem informacji zawartych w plikach złożonych w katalogu „Dokument niejawny (tajemnica przedsiębiorstwa)”. Pliki te stanowią tajemnicę przedsiębiorstwa w rozumieniu ustawy z dnia 16 kwietnia 1993 r. o zwalczaniu nieuczciwej konkurencji </w:t>
      </w:r>
      <w:r w:rsidRPr="00CF4476">
        <w:rPr>
          <w:rFonts w:cs="Calibri"/>
          <w:i/>
          <w:szCs w:val="22"/>
        </w:rPr>
        <w:t>(jeżeli Wykonawca zastrzega tajemnicę przedsiębiorstwa zobowiązany jest do wykazania, iż zastrzeżone informacje stanowią tajemnicę przedsiębiorstwa w rozumieniu art. 11 ust. 2 ustawy z dnia 16 kwietnia 1993 r. o zwalczaniu nieuczciwej konkurencji).</w:t>
      </w:r>
      <w:r w:rsidRPr="00CF4476">
        <w:rPr>
          <w:rFonts w:cs="Calibri"/>
          <w:i/>
          <w:szCs w:val="22"/>
          <w:vertAlign w:val="superscript"/>
        </w:rPr>
        <w:footnoteReference w:id="4"/>
      </w:r>
    </w:p>
    <w:p w14:paraId="7340C33E" w14:textId="77777777" w:rsidR="00CF4476" w:rsidRPr="00CF4476" w:rsidRDefault="00CF4476" w:rsidP="00CF4476">
      <w:pPr>
        <w:numPr>
          <w:ilvl w:val="3"/>
          <w:numId w:val="11"/>
        </w:numPr>
        <w:spacing w:before="120" w:line="240" w:lineRule="auto"/>
        <w:ind w:left="426" w:hanging="426"/>
        <w:contextualSpacing/>
        <w:rPr>
          <w:rFonts w:cs="Calibri"/>
          <w:szCs w:val="22"/>
          <w:lang w:eastAsia="pl-PL"/>
        </w:rPr>
      </w:pPr>
      <w:r w:rsidRPr="00CF4476">
        <w:rPr>
          <w:rFonts w:cs="Calibri"/>
          <w:szCs w:val="22"/>
          <w:lang w:eastAsia="pl-PL"/>
        </w:rPr>
        <w:t>Oświadczamy, że załączone do oferty dokumenty przedstawiają stan prawny i faktyczny, aktualny na dzień złożenia oferty (za składanie nieprawdziwych informacji Wykonawca odpowiada zgodnie z art. 270 Kodeksu Karnego).</w:t>
      </w:r>
    </w:p>
    <w:p w14:paraId="168F1717" w14:textId="7BF51E68" w:rsidR="00CF4476" w:rsidRPr="00CF4476" w:rsidRDefault="00CF4476" w:rsidP="00CF4476">
      <w:pPr>
        <w:numPr>
          <w:ilvl w:val="3"/>
          <w:numId w:val="11"/>
        </w:numPr>
        <w:spacing w:before="120" w:line="240" w:lineRule="auto"/>
        <w:ind w:left="426" w:hanging="426"/>
        <w:contextualSpacing/>
        <w:rPr>
          <w:rFonts w:cs="Calibri"/>
          <w:szCs w:val="22"/>
          <w:lang w:eastAsia="pl-PL"/>
        </w:rPr>
      </w:pPr>
      <w:r w:rsidRPr="00CF4476">
        <w:rPr>
          <w:rFonts w:cs="Calibri"/>
          <w:szCs w:val="22"/>
          <w:lang w:eastAsia="pl-PL"/>
        </w:rPr>
        <w:t>Posiadamy niezbędną wiedzę i doświadczenie oraz dysponujemy potencjałem technicznym i osobami zdolnymi do wykonania Zakupu.</w:t>
      </w:r>
    </w:p>
    <w:p w14:paraId="0A7580AF" w14:textId="77777777" w:rsidR="00CF4476" w:rsidRPr="00CF4476" w:rsidRDefault="00CF4476" w:rsidP="00CF4476">
      <w:pPr>
        <w:numPr>
          <w:ilvl w:val="3"/>
          <w:numId w:val="11"/>
        </w:numPr>
        <w:spacing w:before="120" w:line="240" w:lineRule="auto"/>
        <w:ind w:left="426" w:hanging="426"/>
        <w:contextualSpacing/>
        <w:rPr>
          <w:rFonts w:cs="Calibri"/>
          <w:szCs w:val="22"/>
          <w:lang w:eastAsia="pl-PL"/>
        </w:rPr>
      </w:pPr>
      <w:r w:rsidRPr="00CF4476">
        <w:rPr>
          <w:rFonts w:cs="Calibri"/>
          <w:szCs w:val="22"/>
          <w:lang w:eastAsia="pl-PL"/>
        </w:rPr>
        <w:lastRenderedPageBreak/>
        <w:t>Posiadamy uprawnienia do wykonywania określonych czynności, jeżeli ustawy nakładają obowiązek posiadania takich uprawnień.</w:t>
      </w:r>
    </w:p>
    <w:p w14:paraId="58D67D4F" w14:textId="77777777" w:rsidR="00CF4476" w:rsidRPr="00CF4476" w:rsidRDefault="00CF4476" w:rsidP="00CF4476">
      <w:pPr>
        <w:numPr>
          <w:ilvl w:val="3"/>
          <w:numId w:val="11"/>
        </w:numPr>
        <w:spacing w:before="120" w:line="240" w:lineRule="auto"/>
        <w:ind w:left="426" w:hanging="426"/>
        <w:contextualSpacing/>
        <w:rPr>
          <w:rFonts w:cs="Calibri"/>
          <w:szCs w:val="22"/>
          <w:lang w:eastAsia="pl-PL"/>
        </w:rPr>
      </w:pPr>
      <w:r w:rsidRPr="00CF4476">
        <w:rPr>
          <w:rFonts w:cs="Calibri"/>
          <w:szCs w:val="22"/>
          <w:lang w:eastAsia="pl-PL"/>
        </w:rPr>
        <w:t>Znajdujemy się w sytuacji ekonomicznej i finansowej zapewniającej wykonanie przedmiotu zakupu.</w:t>
      </w:r>
    </w:p>
    <w:p w14:paraId="7C15875A" w14:textId="0ECA8861" w:rsidR="00CF4476" w:rsidRPr="00CF4476" w:rsidRDefault="00CF4476" w:rsidP="00CF4476">
      <w:pPr>
        <w:numPr>
          <w:ilvl w:val="3"/>
          <w:numId w:val="11"/>
        </w:numPr>
        <w:spacing w:before="120" w:line="240" w:lineRule="auto"/>
        <w:ind w:left="426" w:hanging="426"/>
        <w:contextualSpacing/>
        <w:rPr>
          <w:rFonts w:cs="Calibri"/>
          <w:szCs w:val="22"/>
          <w:lang w:eastAsia="pl-PL"/>
        </w:rPr>
      </w:pPr>
      <w:r w:rsidRPr="00CF4476">
        <w:rPr>
          <w:rFonts w:cs="Calibri"/>
          <w:szCs w:val="22"/>
          <w:lang w:eastAsia="pl-PL"/>
        </w:rPr>
        <w:t>W przypadku, gdy realizowane przez Wykonawcę zamówienie będzie wymagało powierzenia przez PGE Dystrybucja S.A. danych osobowych do przetwarzania, zobowiązujemy się do przyjęcia wszystkich obowiązków wynikających z art. 28 RODO, przedstawimy wypełnioną Ankietę dla Przetwarzającego i</w:t>
      </w:r>
      <w:r w:rsidR="000150C3">
        <w:rPr>
          <w:rFonts w:cs="Calibri"/>
          <w:szCs w:val="22"/>
          <w:lang w:eastAsia="pl-PL"/>
        </w:rPr>
        <w:t> </w:t>
      </w:r>
      <w:r w:rsidRPr="00CF4476">
        <w:rPr>
          <w:rFonts w:cs="Calibri"/>
          <w:szCs w:val="22"/>
          <w:lang w:eastAsia="pl-PL"/>
        </w:rPr>
        <w:t>zapewniamy wystarczające gwarancje wdrożenia odpowiednich środków technicznych i organizacyjnych, aby przetwarzanie danych osobowych spełniało wymogi wynikające z obowiązujących przepisów o ochronie danych osobowych, w tym przepisów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dalej: „RODO”, mających zastosowanie i chroniło prawa osób, których dane dotyczą.</w:t>
      </w:r>
    </w:p>
    <w:p w14:paraId="551EAC11" w14:textId="366D5C6D" w:rsidR="00FE51E7" w:rsidRPr="00715FF0" w:rsidRDefault="00CF4476" w:rsidP="00715FF0">
      <w:pPr>
        <w:pStyle w:val="Akapitzlist"/>
        <w:numPr>
          <w:ilvl w:val="1"/>
          <w:numId w:val="57"/>
        </w:numPr>
        <w:spacing w:line="240" w:lineRule="auto"/>
        <w:ind w:left="993" w:hanging="567"/>
        <w:rPr>
          <w:rFonts w:cs="Calibri"/>
          <w:szCs w:val="22"/>
        </w:rPr>
      </w:pPr>
      <w:r w:rsidRPr="00715FF0">
        <w:rPr>
          <w:rFonts w:cs="Calibri"/>
          <w:szCs w:val="22"/>
        </w:rPr>
        <w:t>Oświadczamy, że wypełniliśmy obowiązki informacyjne przewidziane w art. 13 lub art. 14 RODO wobec osób fizycznych, od których dane osobowe bezpośrednio lub pośrednio pozyskaliśmy w</w:t>
      </w:r>
      <w:r w:rsidR="000150C3" w:rsidRPr="00715FF0">
        <w:rPr>
          <w:rFonts w:cs="Calibri"/>
          <w:szCs w:val="22"/>
        </w:rPr>
        <w:t> </w:t>
      </w:r>
      <w:r w:rsidRPr="00715FF0">
        <w:rPr>
          <w:rFonts w:cs="Calibri"/>
          <w:szCs w:val="22"/>
        </w:rPr>
        <w:t>celu ubiegania się o udzielenie Zakupu w niniejszym postępowaniu.</w:t>
      </w:r>
      <w:r w:rsidRPr="00CF4476">
        <w:rPr>
          <w:vertAlign w:val="superscript"/>
        </w:rPr>
        <w:footnoteReference w:id="5"/>
      </w:r>
    </w:p>
    <w:p w14:paraId="6BBA2075" w14:textId="77777777" w:rsidR="00CF4476" w:rsidRPr="00715FF0" w:rsidRDefault="00CF4476" w:rsidP="00715FF0">
      <w:pPr>
        <w:pStyle w:val="Akapitzlist"/>
        <w:numPr>
          <w:ilvl w:val="1"/>
          <w:numId w:val="57"/>
        </w:numPr>
        <w:spacing w:before="120" w:line="240" w:lineRule="auto"/>
        <w:ind w:left="993" w:hanging="567"/>
        <w:rPr>
          <w:rFonts w:cs="Calibri"/>
          <w:szCs w:val="22"/>
        </w:rPr>
      </w:pPr>
      <w:r w:rsidRPr="00715FF0">
        <w:rPr>
          <w:rFonts w:cs="Calibri"/>
          <w:szCs w:val="22"/>
          <w:lang w:eastAsia="pl-PL"/>
        </w:rPr>
        <w:t xml:space="preserve">Oświadczamy, że zapewniamy wystarczające gwarancje wdrożenia odpowiednich środków technicznych i organizacyjnych, aby przetwarzanie danych osobowych spełniało wymogi wynikające z obowiązujących przepisów o ochronie danych osobowych, w tym przepisów RODO mających zastosowanie i chroniło prawa osób, których dane dotyczą. Jednocześnie oświadczamy, że: </w:t>
      </w:r>
    </w:p>
    <w:p w14:paraId="5E7C0C9B" w14:textId="77777777" w:rsidR="00CF4476" w:rsidRPr="00CF4476" w:rsidRDefault="00CF4476" w:rsidP="00CF4476">
      <w:pPr>
        <w:numPr>
          <w:ilvl w:val="1"/>
          <w:numId w:val="52"/>
        </w:numPr>
        <w:spacing w:line="240" w:lineRule="exact"/>
        <w:ind w:left="1418" w:hanging="425"/>
        <w:contextualSpacing/>
        <w:rPr>
          <w:rFonts w:cs="Calibri"/>
          <w:szCs w:val="22"/>
          <w:lang w:eastAsia="pl-PL"/>
        </w:rPr>
      </w:pPr>
      <w:r w:rsidRPr="00CF4476">
        <w:rPr>
          <w:rFonts w:cs="Calibri"/>
          <w:szCs w:val="22"/>
          <w:lang w:eastAsia="pl-PL"/>
        </w:rPr>
        <w:t>Znane są nam wszelkie obowiązki wynikające z obowiązujących przepisów o ochronie danych osobowych, w tym przepisów RODO, które zobowiązujemy się wykonywać jako podmiot przetwarzający dane osobowe na zlecenie administratora danych lub jako administrator danych osobowych.</w:t>
      </w:r>
    </w:p>
    <w:p w14:paraId="57FC89EC" w14:textId="77777777" w:rsidR="00CF4476" w:rsidRPr="00CF4476" w:rsidRDefault="00CF4476" w:rsidP="00CF4476">
      <w:pPr>
        <w:numPr>
          <w:ilvl w:val="1"/>
          <w:numId w:val="52"/>
        </w:numPr>
        <w:spacing w:before="120" w:after="120" w:line="240" w:lineRule="exact"/>
        <w:ind w:left="1418" w:hanging="425"/>
        <w:contextualSpacing/>
        <w:rPr>
          <w:rFonts w:cs="Calibri"/>
          <w:szCs w:val="22"/>
          <w:lang w:eastAsia="pl-PL"/>
        </w:rPr>
      </w:pPr>
      <w:r w:rsidRPr="00CF4476">
        <w:rPr>
          <w:rFonts w:cs="Calibri"/>
          <w:szCs w:val="22"/>
          <w:lang w:eastAsia="pl-PL"/>
        </w:rPr>
        <w:t>Zapoznaliśmy się z klauzulą informacyjną dotyczącą przetwarzania danych osobowych osób fizycznych zamieszczoną na stronie internetowej:</w:t>
      </w:r>
    </w:p>
    <w:p w14:paraId="0E4406FE" w14:textId="77777777" w:rsidR="00CF4476" w:rsidRPr="00CF4476" w:rsidRDefault="00155CA6" w:rsidP="00CF4476">
      <w:pPr>
        <w:spacing w:before="120" w:after="120" w:line="240" w:lineRule="exact"/>
        <w:ind w:left="1418" w:hanging="2"/>
        <w:contextualSpacing/>
        <w:rPr>
          <w:rFonts w:cs="Calibri"/>
          <w:szCs w:val="22"/>
          <w:lang w:eastAsia="pl-PL"/>
        </w:rPr>
      </w:pPr>
      <w:hyperlink r:id="rId13" w:history="1">
        <w:r w:rsidR="00CF4476" w:rsidRPr="00CF4476">
          <w:rPr>
            <w:rFonts w:cs="Calibri"/>
            <w:color w:val="0000FF"/>
            <w:szCs w:val="22"/>
            <w:u w:val="single"/>
          </w:rPr>
          <w:t>https://pgedystrybucja.pl/przetargi/przetargi-zakupowe</w:t>
        </w:r>
      </w:hyperlink>
      <w:r w:rsidR="00CF4476" w:rsidRPr="00CF4476">
        <w:rPr>
          <w:rFonts w:cs="Calibri"/>
          <w:i/>
          <w:szCs w:val="22"/>
          <w:lang w:eastAsia="pl-PL"/>
        </w:rPr>
        <w:t>;</w:t>
      </w:r>
    </w:p>
    <w:p w14:paraId="62CCF319" w14:textId="77777777" w:rsidR="00CF4476" w:rsidRPr="00CF4476" w:rsidRDefault="00CF4476" w:rsidP="00CF4476">
      <w:pPr>
        <w:numPr>
          <w:ilvl w:val="1"/>
          <w:numId w:val="52"/>
        </w:numPr>
        <w:spacing w:before="120" w:after="120" w:line="240" w:lineRule="exact"/>
        <w:ind w:left="1418" w:hanging="425"/>
        <w:contextualSpacing/>
        <w:rPr>
          <w:rFonts w:cs="Calibri"/>
          <w:szCs w:val="22"/>
          <w:lang w:eastAsia="pl-PL"/>
        </w:rPr>
      </w:pPr>
      <w:r w:rsidRPr="00CF4476">
        <w:rPr>
          <w:rFonts w:cs="Calibri"/>
          <w:szCs w:val="22"/>
          <w:lang w:eastAsia="pl-PL"/>
        </w:rPr>
        <w:t>wypełniliśmy obowiązki wynikające z przepisów o ochronie danych osobowych (w szczególności RODO), w tym obowiązki informacyjne, w stosunku do osób, od których dane osobowe bezpośrednio lub pośrednio pozyskaliśmy w celu ubiegania się o udzielenie Zakupu w niniejszym postępowaniu. Spełniliśmy w imieniu Zamawiającego wobec tych osób obowiązek informacyjny Zamawiającego z art. 14 RODO, zgodnie z klauzulą informacyjną Zamawiającego zamieszczoną na stronie internetowej:</w:t>
      </w:r>
    </w:p>
    <w:p w14:paraId="631C4A03" w14:textId="49D69413" w:rsidR="00FE51E7" w:rsidRPr="00CF4476" w:rsidRDefault="00155CA6" w:rsidP="00044E7F">
      <w:pPr>
        <w:spacing w:before="120" w:after="120" w:line="240" w:lineRule="exact"/>
        <w:ind w:left="1418" w:hanging="2"/>
        <w:contextualSpacing/>
        <w:rPr>
          <w:rFonts w:cs="Calibri"/>
          <w:szCs w:val="22"/>
          <w:lang w:eastAsia="pl-PL"/>
        </w:rPr>
      </w:pPr>
      <w:hyperlink r:id="rId14" w:history="1">
        <w:r w:rsidR="00CF4476" w:rsidRPr="00CF4476">
          <w:rPr>
            <w:rFonts w:cs="Calibri"/>
            <w:color w:val="0000FF"/>
            <w:szCs w:val="22"/>
            <w:u w:val="single"/>
          </w:rPr>
          <w:t>https://pgedystrybucja.pl/przetargi/przetargi-zakupowe</w:t>
        </w:r>
      </w:hyperlink>
      <w:r w:rsidR="00CF4476" w:rsidRPr="00CF4476">
        <w:rPr>
          <w:rFonts w:cs="Calibri"/>
          <w:szCs w:val="22"/>
          <w:lang w:eastAsia="pl-PL"/>
        </w:rPr>
        <w:t>;</w:t>
      </w:r>
    </w:p>
    <w:p w14:paraId="5DA99813" w14:textId="073AC6FD" w:rsidR="00CF4476" w:rsidRPr="00CF4476" w:rsidRDefault="00042560" w:rsidP="00CF4476">
      <w:pPr>
        <w:numPr>
          <w:ilvl w:val="3"/>
          <w:numId w:val="11"/>
        </w:numPr>
        <w:spacing w:before="120" w:line="240" w:lineRule="auto"/>
        <w:ind w:left="426" w:hanging="426"/>
        <w:contextualSpacing/>
        <w:rPr>
          <w:rFonts w:cs="Calibri"/>
          <w:szCs w:val="22"/>
          <w:lang w:eastAsia="pl-PL"/>
        </w:rPr>
      </w:pPr>
      <w:r w:rsidRPr="00CF4476">
        <w:rPr>
          <w:rFonts w:cs="Calibri"/>
          <w:szCs w:val="22"/>
          <w:lang w:eastAsia="pl-PL"/>
        </w:rPr>
        <w:t>Przekazywane przez nas dane osobowe mogą być wykorzystane wyłącznie w  celach związanych z</w:t>
      </w:r>
      <w:r>
        <w:rPr>
          <w:rFonts w:cs="Calibri"/>
          <w:szCs w:val="22"/>
          <w:lang w:eastAsia="pl-PL"/>
        </w:rPr>
        <w:t> </w:t>
      </w:r>
      <w:r w:rsidR="0013792A">
        <w:rPr>
          <w:rFonts w:cs="Calibri"/>
          <w:szCs w:val="22"/>
          <w:lang w:eastAsia="pl-PL"/>
        </w:rPr>
        <w:t>niniejszym postępowaniem zakupowym.</w:t>
      </w:r>
    </w:p>
    <w:p w14:paraId="4E3BF0F6" w14:textId="77777777" w:rsidR="00CF4476" w:rsidRPr="00CF4476" w:rsidRDefault="00CF4476" w:rsidP="00CF4476">
      <w:pPr>
        <w:numPr>
          <w:ilvl w:val="3"/>
          <w:numId w:val="11"/>
        </w:numPr>
        <w:spacing w:before="120" w:line="240" w:lineRule="auto"/>
        <w:ind w:left="426" w:hanging="426"/>
        <w:contextualSpacing/>
        <w:rPr>
          <w:rFonts w:cs="Calibri"/>
          <w:szCs w:val="22"/>
          <w:lang w:eastAsia="pl-PL"/>
        </w:rPr>
      </w:pPr>
      <w:r w:rsidRPr="00CF4476">
        <w:rPr>
          <w:rFonts w:cs="Calibri"/>
          <w:szCs w:val="22"/>
          <w:lang w:eastAsia="pl-PL"/>
        </w:rPr>
        <w:t>Do niniejszej oferty są dołączone następujące załączniki:</w:t>
      </w:r>
    </w:p>
    <w:p w14:paraId="6C97E1F5" w14:textId="77777777" w:rsidR="00CF4476" w:rsidRPr="00CF4476" w:rsidRDefault="00CF4476" w:rsidP="00CF4476">
      <w:pPr>
        <w:tabs>
          <w:tab w:val="left" w:pos="426"/>
        </w:tabs>
        <w:spacing w:line="240" w:lineRule="auto"/>
        <w:ind w:firstLine="426"/>
        <w:jc w:val="left"/>
        <w:rPr>
          <w:rFonts w:cs="Calibri"/>
          <w:bCs/>
          <w:szCs w:val="22"/>
        </w:rPr>
      </w:pPr>
      <w:r w:rsidRPr="00CF4476">
        <w:rPr>
          <w:rFonts w:cs="Calibri"/>
          <w:bCs/>
          <w:szCs w:val="22"/>
        </w:rPr>
        <w:t>Załącznik nr 1 - …………</w:t>
      </w:r>
    </w:p>
    <w:p w14:paraId="19C476FB" w14:textId="77777777" w:rsidR="00CF4476" w:rsidRPr="00CF4476" w:rsidRDefault="00CF4476" w:rsidP="00CF4476">
      <w:pPr>
        <w:tabs>
          <w:tab w:val="left" w:pos="426"/>
        </w:tabs>
        <w:spacing w:line="240" w:lineRule="auto"/>
        <w:ind w:firstLine="426"/>
        <w:jc w:val="left"/>
        <w:rPr>
          <w:rFonts w:cs="Calibri"/>
          <w:bCs/>
          <w:sz w:val="20"/>
        </w:rPr>
      </w:pPr>
      <w:r w:rsidRPr="00CF4476">
        <w:rPr>
          <w:rFonts w:cs="Calibri"/>
          <w:bCs/>
          <w:szCs w:val="22"/>
        </w:rPr>
        <w:t>Załącznik nr 2 - …………</w:t>
      </w:r>
    </w:p>
    <w:p w14:paraId="64A46158" w14:textId="058DCC48" w:rsidR="00DA508D" w:rsidRPr="00DA508D" w:rsidRDefault="00DA508D" w:rsidP="007E4C2C">
      <w:pPr>
        <w:keepNext/>
        <w:spacing w:before="600" w:line="240" w:lineRule="exact"/>
        <w:ind w:left="5670" w:right="-993"/>
        <w:rPr>
          <w:rFonts w:cs="Calibri"/>
          <w:sz w:val="16"/>
          <w:szCs w:val="16"/>
        </w:rPr>
      </w:pPr>
      <w:r w:rsidRPr="00DA508D">
        <w:rPr>
          <w:rFonts w:cs="Calibri"/>
          <w:sz w:val="16"/>
          <w:szCs w:val="16"/>
        </w:rPr>
        <w:t>................................................................................</w:t>
      </w:r>
      <w:r w:rsidR="00C15044" w:rsidRPr="00C15044">
        <w:rPr>
          <w:rFonts w:cs="Calibri"/>
          <w:sz w:val="16"/>
          <w:szCs w:val="16"/>
        </w:rPr>
        <w:t>..</w:t>
      </w:r>
      <w:r w:rsidRPr="00DA508D">
        <w:rPr>
          <w:rFonts w:cs="Calibri"/>
          <w:sz w:val="16"/>
          <w:szCs w:val="16"/>
        </w:rPr>
        <w:t>...</w:t>
      </w:r>
    </w:p>
    <w:p w14:paraId="1137690E" w14:textId="2C8EC045" w:rsidR="00DA508D" w:rsidRDefault="00DA508D" w:rsidP="005B6FC2">
      <w:pPr>
        <w:keepNext/>
        <w:ind w:left="5398" w:right="68" w:hanging="153"/>
        <w:jc w:val="center"/>
        <w:rPr>
          <w:rFonts w:cs="Calibri"/>
          <w:i/>
          <w:sz w:val="16"/>
          <w:szCs w:val="16"/>
        </w:rPr>
      </w:pPr>
      <w:r w:rsidRPr="00DA508D">
        <w:rPr>
          <w:rFonts w:cs="Calibri"/>
          <w:i/>
          <w:sz w:val="16"/>
          <w:szCs w:val="16"/>
        </w:rPr>
        <w:t>Data i podpisy osób uprawnionych do składania</w:t>
      </w:r>
    </w:p>
    <w:p w14:paraId="47E00AEC" w14:textId="35AFA312" w:rsidR="0041233E" w:rsidRPr="005B6FC2" w:rsidRDefault="004E09B0" w:rsidP="005B6FC2">
      <w:pPr>
        <w:ind w:left="5398" w:right="68" w:hanging="153"/>
        <w:jc w:val="center"/>
        <w:rPr>
          <w:rFonts w:cs="Calibri"/>
          <w:i/>
          <w:sz w:val="16"/>
          <w:szCs w:val="16"/>
        </w:rPr>
      </w:pPr>
      <w:r w:rsidRPr="004E09B0">
        <w:rPr>
          <w:rFonts w:cs="Calibri"/>
          <w:i/>
          <w:sz w:val="16"/>
          <w:szCs w:val="16"/>
        </w:rPr>
        <w:t>oświadczeń woli w imieniu Wykonawcy</w:t>
      </w:r>
    </w:p>
    <w:sectPr w:rsidR="0041233E" w:rsidRPr="005B6FC2" w:rsidSect="00BA2D89">
      <w:footerReference w:type="default" r:id="rId15"/>
      <w:headerReference w:type="first" r:id="rId16"/>
      <w:pgSz w:w="11906" w:h="16838" w:code="9"/>
      <w:pgMar w:top="964" w:right="1134" w:bottom="851" w:left="567" w:header="680" w:footer="510" w:gutter="567"/>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C0A2FA" w14:textId="77777777" w:rsidR="008A71E4" w:rsidRDefault="008A71E4" w:rsidP="004A302B">
      <w:pPr>
        <w:spacing w:line="240" w:lineRule="auto"/>
      </w:pPr>
      <w:r>
        <w:separator/>
      </w:r>
    </w:p>
  </w:endnote>
  <w:endnote w:type="continuationSeparator" w:id="0">
    <w:p w14:paraId="3DE780EF" w14:textId="77777777" w:rsidR="008A71E4" w:rsidRDefault="008A71E4"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52275A" w14:textId="65B7FFE0" w:rsidR="0079140B" w:rsidRDefault="0079140B" w:rsidP="001E3D84">
    <w:pPr>
      <w:pStyle w:val="Stopka"/>
      <w:spacing w:before="120" w:after="120"/>
      <w:jc w:val="center"/>
    </w:pPr>
    <w:r w:rsidRPr="00DD5C5D">
      <w:rPr>
        <w:sz w:val="16"/>
        <w:szCs w:val="16"/>
      </w:rPr>
      <w:t xml:space="preserve">Strona </w:t>
    </w:r>
    <w:r w:rsidRPr="00DD5C5D">
      <w:rPr>
        <w:bCs/>
        <w:sz w:val="16"/>
        <w:szCs w:val="16"/>
      </w:rPr>
      <w:fldChar w:fldCharType="begin"/>
    </w:r>
    <w:r w:rsidRPr="00DD5C5D">
      <w:rPr>
        <w:bCs/>
        <w:sz w:val="16"/>
        <w:szCs w:val="16"/>
      </w:rPr>
      <w:instrText>PAGE</w:instrText>
    </w:r>
    <w:r w:rsidRPr="00DD5C5D">
      <w:rPr>
        <w:bCs/>
        <w:sz w:val="16"/>
        <w:szCs w:val="16"/>
      </w:rPr>
      <w:fldChar w:fldCharType="separate"/>
    </w:r>
    <w:r w:rsidR="005D2A99">
      <w:rPr>
        <w:bCs/>
        <w:noProof/>
        <w:sz w:val="16"/>
        <w:szCs w:val="16"/>
      </w:rPr>
      <w:t>3</w:t>
    </w:r>
    <w:r w:rsidRPr="00DD5C5D">
      <w:rPr>
        <w:bCs/>
        <w:sz w:val="16"/>
        <w:szCs w:val="16"/>
      </w:rPr>
      <w:fldChar w:fldCharType="end"/>
    </w:r>
    <w:r>
      <w:rPr>
        <w:sz w:val="16"/>
        <w:szCs w:val="16"/>
      </w:rPr>
      <w:t xml:space="preserve"> z </w:t>
    </w:r>
    <w:r w:rsidRPr="00DD5C5D">
      <w:rPr>
        <w:bCs/>
        <w:sz w:val="16"/>
        <w:szCs w:val="16"/>
      </w:rPr>
      <w:fldChar w:fldCharType="begin"/>
    </w:r>
    <w:r w:rsidRPr="00DD5C5D">
      <w:rPr>
        <w:bCs/>
        <w:sz w:val="16"/>
        <w:szCs w:val="16"/>
      </w:rPr>
      <w:instrText>NUMPAGES</w:instrText>
    </w:r>
    <w:r w:rsidRPr="00DD5C5D">
      <w:rPr>
        <w:bCs/>
        <w:sz w:val="16"/>
        <w:szCs w:val="16"/>
      </w:rPr>
      <w:fldChar w:fldCharType="separate"/>
    </w:r>
    <w:r w:rsidR="005D2A99">
      <w:rPr>
        <w:bCs/>
        <w:noProof/>
        <w:sz w:val="16"/>
        <w:szCs w:val="16"/>
      </w:rPr>
      <w:t>3</w:t>
    </w:r>
    <w:r w:rsidRPr="00DD5C5D">
      <w:rPr>
        <w:bCs/>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AB3FFB7" w14:textId="77777777" w:rsidR="008A71E4" w:rsidRDefault="008A71E4" w:rsidP="004A302B">
      <w:pPr>
        <w:spacing w:line="240" w:lineRule="auto"/>
      </w:pPr>
      <w:r>
        <w:separator/>
      </w:r>
    </w:p>
  </w:footnote>
  <w:footnote w:type="continuationSeparator" w:id="0">
    <w:p w14:paraId="081A8C82" w14:textId="77777777" w:rsidR="008A71E4" w:rsidRDefault="008A71E4" w:rsidP="004A302B">
      <w:pPr>
        <w:spacing w:line="240" w:lineRule="auto"/>
      </w:pPr>
      <w:r>
        <w:continuationSeparator/>
      </w:r>
    </w:p>
  </w:footnote>
  <w:footnote w:id="1">
    <w:p w14:paraId="24339456" w14:textId="77777777" w:rsidR="009E5DB8" w:rsidRPr="00F2601C" w:rsidRDefault="009E5DB8" w:rsidP="009E5DB8">
      <w:pPr>
        <w:pStyle w:val="Tekstprzypisudolnego"/>
        <w:jc w:val="both"/>
        <w:rPr>
          <w:rFonts w:cstheme="minorHAnsi"/>
          <w:sz w:val="16"/>
          <w:szCs w:val="16"/>
        </w:rPr>
      </w:pPr>
      <w:r w:rsidRPr="003C7649">
        <w:rPr>
          <w:rStyle w:val="Odwoanieprzypisudolnego"/>
          <w:sz w:val="16"/>
          <w:szCs w:val="18"/>
        </w:rPr>
        <w:footnoteRef/>
      </w:r>
      <w:r w:rsidRPr="003C7649">
        <w:rPr>
          <w:sz w:val="16"/>
          <w:szCs w:val="18"/>
        </w:rPr>
        <w:t xml:space="preserve"> </w:t>
      </w:r>
      <w:r w:rsidRPr="00F2601C">
        <w:rPr>
          <w:rFonts w:cstheme="minorHAnsi"/>
          <w:sz w:val="16"/>
          <w:szCs w:val="16"/>
        </w:rPr>
        <w:t>W przypadku Wykonawców wspólnie składających Ofertę należy wpisać wszystkich Wykonawców</w:t>
      </w:r>
      <w:r>
        <w:rPr>
          <w:rFonts w:cstheme="minorHAnsi"/>
          <w:sz w:val="16"/>
          <w:szCs w:val="16"/>
        </w:rPr>
        <w:t>, ich NIP oraz REGON</w:t>
      </w:r>
      <w:r w:rsidRPr="00F2601C">
        <w:rPr>
          <w:rFonts w:cstheme="minorHAnsi"/>
          <w:sz w:val="16"/>
          <w:szCs w:val="16"/>
        </w:rPr>
        <w:t>, w przypadku konsorcjum należy wskazać również Lidera</w:t>
      </w:r>
    </w:p>
  </w:footnote>
  <w:footnote w:id="2">
    <w:p w14:paraId="064690C7" w14:textId="77777777" w:rsidR="00742C11" w:rsidRPr="00742C11" w:rsidRDefault="00742C11" w:rsidP="00742C11">
      <w:pPr>
        <w:pStyle w:val="Tekstprzypisudolnego"/>
        <w:ind w:right="-567"/>
        <w:rPr>
          <w:rFonts w:cs="Calibri"/>
          <w:sz w:val="16"/>
          <w:szCs w:val="16"/>
        </w:rPr>
      </w:pPr>
      <w:r w:rsidRPr="00742C11">
        <w:rPr>
          <w:rStyle w:val="Odwoanieprzypisudolnego"/>
          <w:rFonts w:cs="Calibri"/>
          <w:sz w:val="16"/>
          <w:szCs w:val="16"/>
        </w:rPr>
        <w:footnoteRef/>
      </w:r>
      <w:r w:rsidRPr="00742C11">
        <w:rPr>
          <w:rStyle w:val="Odwoanieprzypisudolnego"/>
          <w:rFonts w:cs="Calibri"/>
          <w:sz w:val="16"/>
          <w:szCs w:val="16"/>
        </w:rPr>
        <w:t xml:space="preserve"> </w:t>
      </w:r>
      <w:r w:rsidRPr="00742C11">
        <w:rPr>
          <w:rFonts w:cs="Calibri"/>
          <w:sz w:val="16"/>
          <w:szCs w:val="16"/>
        </w:rPr>
        <w:t>Cenę Oferty należy wpisać do formularza ceny w Systemie Zakupowym.</w:t>
      </w:r>
    </w:p>
  </w:footnote>
  <w:footnote w:id="3">
    <w:p w14:paraId="43D82D83" w14:textId="77777777" w:rsidR="0041428B" w:rsidRPr="001A6201" w:rsidRDefault="0041428B" w:rsidP="0041428B">
      <w:pPr>
        <w:pStyle w:val="Tekstprzypisudolnego"/>
        <w:ind w:right="-284"/>
        <w:rPr>
          <w:rFonts w:cstheme="minorHAnsi"/>
          <w:sz w:val="16"/>
          <w:szCs w:val="16"/>
        </w:rPr>
      </w:pPr>
      <w:r w:rsidRPr="003D4E66">
        <w:rPr>
          <w:rStyle w:val="Odwoanieprzypisudolnego"/>
          <w:rFonts w:cstheme="minorHAnsi"/>
          <w:sz w:val="16"/>
          <w:szCs w:val="16"/>
        </w:rPr>
        <w:footnoteRef/>
      </w:r>
      <w:r w:rsidRPr="003D4E66">
        <w:rPr>
          <w:rFonts w:cstheme="minorHAnsi"/>
          <w:sz w:val="16"/>
          <w:szCs w:val="16"/>
        </w:rPr>
        <w:t xml:space="preserve"> </w:t>
      </w:r>
      <w:r>
        <w:rPr>
          <w:rFonts w:cstheme="minorHAnsi"/>
          <w:sz w:val="16"/>
          <w:szCs w:val="16"/>
        </w:rPr>
        <w:t>Zaznaczyć właściwe</w:t>
      </w:r>
      <w:r w:rsidRPr="003D4E66">
        <w:rPr>
          <w:rFonts w:cstheme="minorHAnsi"/>
          <w:sz w:val="16"/>
          <w:szCs w:val="16"/>
        </w:rPr>
        <w:t>. Niewskazanie podwykonawcy będzie rozumiane, że zamówienie w całości realizowane jest samodzielnie przez Wykonawcę składającego oświadczenia.</w:t>
      </w:r>
    </w:p>
  </w:footnote>
  <w:footnote w:id="4">
    <w:p w14:paraId="21154225" w14:textId="77777777" w:rsidR="00CF4476" w:rsidRPr="00CF4476" w:rsidRDefault="00CF4476" w:rsidP="00CF4476">
      <w:pPr>
        <w:pStyle w:val="Tekstprzypisudolnego"/>
        <w:jc w:val="both"/>
        <w:rPr>
          <w:rFonts w:cs="Calibri"/>
          <w:sz w:val="16"/>
          <w:szCs w:val="16"/>
        </w:rPr>
      </w:pPr>
      <w:r w:rsidRPr="00CF4476">
        <w:rPr>
          <w:rStyle w:val="Odwoanieprzypisudolnego"/>
          <w:rFonts w:cs="Calibri"/>
          <w:sz w:val="16"/>
          <w:szCs w:val="16"/>
        </w:rPr>
        <w:footnoteRef/>
      </w:r>
      <w:r w:rsidRPr="00CF4476">
        <w:rPr>
          <w:rFonts w:cs="Calibri"/>
          <w:sz w:val="16"/>
          <w:szCs w:val="16"/>
        </w:rPr>
        <w:t xml:space="preserve"> Jeżeli Wykonawca zastrzega, że informacje objęte tajemnicą przedsiębiorstwa w rozumieniu przepisów o zwalczaniu nieuczciwej konkurencji, nie mogą być udostępniane. </w:t>
      </w:r>
    </w:p>
  </w:footnote>
  <w:footnote w:id="5">
    <w:p w14:paraId="47973971" w14:textId="77777777" w:rsidR="00CF4476" w:rsidRDefault="00CF4476" w:rsidP="00C33430">
      <w:pPr>
        <w:pStyle w:val="Tekstprzypisudolnego"/>
        <w:jc w:val="both"/>
      </w:pPr>
      <w:r w:rsidRPr="00CF4476">
        <w:rPr>
          <w:rStyle w:val="Odwoanieprzypisudolnego"/>
          <w:rFonts w:cs="Calibri"/>
          <w:sz w:val="16"/>
          <w:szCs w:val="16"/>
        </w:rPr>
        <w:footnoteRef/>
      </w:r>
      <w:r w:rsidRPr="00CF4476">
        <w:rPr>
          <w:rFonts w:cs="Calibri"/>
          <w:sz w:val="16"/>
          <w:szCs w:val="16"/>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F4832F" w14:textId="4E7BA1CD" w:rsidR="00BB4FE7" w:rsidRPr="005A442B" w:rsidRDefault="00E75993" w:rsidP="00E75993">
    <w:pPr>
      <w:pStyle w:val="Nagwek"/>
      <w:tabs>
        <w:tab w:val="left" w:pos="2580"/>
        <w:tab w:val="left" w:pos="2985"/>
      </w:tabs>
      <w:spacing w:after="120"/>
      <w:jc w:val="left"/>
      <w:rPr>
        <w:b/>
        <w:bCs/>
        <w:color w:val="17406D"/>
        <w:sz w:val="16"/>
        <w:szCs w:val="16"/>
      </w:rPr>
    </w:pPr>
    <w:r>
      <w:rPr>
        <w:noProof/>
      </w:rPr>
      <w:drawing>
        <wp:inline distT="0" distB="0" distL="0" distR="0" wp14:anchorId="77FB1AB3" wp14:editId="773C2E13">
          <wp:extent cx="752475" cy="590550"/>
          <wp:effectExtent l="0" t="0" r="9525" b="0"/>
          <wp:docPr id="2"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az 1"/>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2475" cy="590550"/>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4881508"/>
    <w:multiLevelType w:val="multilevel"/>
    <w:tmpl w:val="77A807CE"/>
    <w:lvl w:ilvl="0">
      <w:start w:val="1"/>
      <w:numFmt w:val="decimal"/>
      <w:lvlText w:val="%1."/>
      <w:lvlJc w:val="left"/>
      <w:pPr>
        <w:ind w:left="360" w:hanging="360"/>
      </w:pPr>
      <w:rPr>
        <w:rFonts w:hint="default"/>
      </w:rPr>
    </w:lvl>
    <w:lvl w:ilvl="1">
      <w:start w:val="1"/>
      <w:numFmt w:val="upperRoman"/>
      <w:lvlText w:val="%2."/>
      <w:lvlJc w:val="left"/>
      <w:pPr>
        <w:ind w:left="928" w:hanging="360"/>
      </w:pPr>
      <w:rPr>
        <w:rFonts w:asciiTheme="minorHAnsi" w:eastAsia="Times New Roman" w:hAnsiTheme="minorHAnsi" w:cs="Calibri"/>
        <w:b/>
        <w:color w:val="auto"/>
      </w:rPr>
    </w:lvl>
    <w:lvl w:ilvl="2">
      <w:start w:val="1"/>
      <w:numFmt w:val="decimal"/>
      <w:lvlText w:val="%1.%2.%3."/>
      <w:lvlJc w:val="left"/>
      <w:pPr>
        <w:ind w:left="3556" w:hanging="720"/>
      </w:pPr>
      <w:rPr>
        <w:rFonts w:hint="default"/>
      </w:rPr>
    </w:lvl>
    <w:lvl w:ilvl="3">
      <w:start w:val="1"/>
      <w:numFmt w:val="decimal"/>
      <w:lvlText w:val="%1.%2.%3.%4."/>
      <w:lvlJc w:val="left"/>
      <w:pPr>
        <w:ind w:left="4974" w:hanging="720"/>
      </w:pPr>
      <w:rPr>
        <w:rFonts w:hint="default"/>
      </w:rPr>
    </w:lvl>
    <w:lvl w:ilvl="4">
      <w:start w:val="1"/>
      <w:numFmt w:val="decimal"/>
      <w:lvlText w:val="%1.%2.%3.%4.%5."/>
      <w:lvlJc w:val="left"/>
      <w:pPr>
        <w:ind w:left="6752" w:hanging="1080"/>
      </w:pPr>
      <w:rPr>
        <w:rFonts w:hint="default"/>
      </w:rPr>
    </w:lvl>
    <w:lvl w:ilvl="5">
      <w:start w:val="1"/>
      <w:numFmt w:val="decimal"/>
      <w:lvlText w:val="%1.%2.%3.%4.%5.%6."/>
      <w:lvlJc w:val="left"/>
      <w:pPr>
        <w:ind w:left="8170" w:hanging="1080"/>
      </w:pPr>
      <w:rPr>
        <w:rFonts w:hint="default"/>
      </w:rPr>
    </w:lvl>
    <w:lvl w:ilvl="6">
      <w:start w:val="1"/>
      <w:numFmt w:val="decimal"/>
      <w:lvlText w:val="%1.%2.%3.%4.%5.%6.%7."/>
      <w:lvlJc w:val="left"/>
      <w:pPr>
        <w:ind w:left="9948" w:hanging="1440"/>
      </w:pPr>
      <w:rPr>
        <w:rFonts w:hint="default"/>
      </w:rPr>
    </w:lvl>
    <w:lvl w:ilvl="7">
      <w:start w:val="1"/>
      <w:numFmt w:val="decimal"/>
      <w:lvlText w:val="%1.%2.%3.%4.%5.%6.%7.%8."/>
      <w:lvlJc w:val="left"/>
      <w:pPr>
        <w:ind w:left="11366" w:hanging="1440"/>
      </w:pPr>
      <w:rPr>
        <w:rFonts w:hint="default"/>
      </w:rPr>
    </w:lvl>
    <w:lvl w:ilvl="8">
      <w:start w:val="1"/>
      <w:numFmt w:val="decimal"/>
      <w:lvlText w:val="%1.%2.%3.%4.%5.%6.%7.%8.%9."/>
      <w:lvlJc w:val="left"/>
      <w:pPr>
        <w:ind w:left="13144" w:hanging="1800"/>
      </w:pPr>
      <w:rPr>
        <w:rFonts w:hint="default"/>
      </w:rPr>
    </w:lvl>
  </w:abstractNum>
  <w:abstractNum w:abstractNumId="4" w15:restartNumberingAfterBreak="0">
    <w:nsid w:val="05663D17"/>
    <w:multiLevelType w:val="multilevel"/>
    <w:tmpl w:val="28A6D8AA"/>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77F46A8"/>
    <w:multiLevelType w:val="multilevel"/>
    <w:tmpl w:val="C10C5E44"/>
    <w:lvl w:ilvl="0">
      <w:start w:val="17"/>
      <w:numFmt w:val="decimal"/>
      <w:lvlText w:val="%1."/>
      <w:lvlJc w:val="left"/>
      <w:pPr>
        <w:ind w:left="435" w:hanging="435"/>
      </w:pPr>
      <w:rPr>
        <w:rFonts w:hint="default"/>
      </w:rPr>
    </w:lvl>
    <w:lvl w:ilvl="1">
      <w:start w:val="1"/>
      <w:numFmt w:val="decimal"/>
      <w:lvlText w:val="%1.%2."/>
      <w:lvlJc w:val="left"/>
      <w:pPr>
        <w:ind w:left="1428" w:hanging="435"/>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6" w15:restartNumberingAfterBreak="0">
    <w:nsid w:val="0A940FF2"/>
    <w:multiLevelType w:val="multilevel"/>
    <w:tmpl w:val="CED8D13A"/>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sz w:val="22"/>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7" w15:restartNumberingAfterBreak="0">
    <w:nsid w:val="0B142FDD"/>
    <w:multiLevelType w:val="hybridMultilevel"/>
    <w:tmpl w:val="C8367056"/>
    <w:lvl w:ilvl="0" w:tplc="04150017">
      <w:start w:val="1"/>
      <w:numFmt w:val="lowerLetter"/>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8" w15:restartNumberingAfterBreak="0">
    <w:nsid w:val="0B84728B"/>
    <w:multiLevelType w:val="multilevel"/>
    <w:tmpl w:val="9572E54E"/>
    <w:lvl w:ilvl="0">
      <w:start w:val="1"/>
      <w:numFmt w:val="decimal"/>
      <w:lvlText w:val="%1."/>
      <w:lvlJc w:val="left"/>
      <w:pPr>
        <w:ind w:left="720" w:hanging="360"/>
      </w:pPr>
      <w:rPr>
        <w:rFonts w:ascii="Calibri" w:eastAsia="Calibri" w:hAnsi="Calibri" w:cs="Arial"/>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9" w15:restartNumberingAfterBreak="0">
    <w:nsid w:val="0C4C7E4E"/>
    <w:multiLevelType w:val="multilevel"/>
    <w:tmpl w:val="A2FE7354"/>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10B401DC"/>
    <w:multiLevelType w:val="multilevel"/>
    <w:tmpl w:val="23327962"/>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15726CAF"/>
    <w:multiLevelType w:val="multilevel"/>
    <w:tmpl w:val="D7881B14"/>
    <w:lvl w:ilvl="0">
      <w:start w:val="11"/>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170E1BBE"/>
    <w:multiLevelType w:val="multilevel"/>
    <w:tmpl w:val="A01CE196"/>
    <w:lvl w:ilvl="0">
      <w:start w:val="1"/>
      <w:numFmt w:val="decimal"/>
      <w:lvlText w:val="%1."/>
      <w:lvlJc w:val="left"/>
      <w:pPr>
        <w:tabs>
          <w:tab w:val="num" w:pos="720"/>
        </w:tabs>
        <w:ind w:left="720" w:hanging="360"/>
      </w:p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13"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4" w15:restartNumberingAfterBreak="0">
    <w:nsid w:val="19A63BE3"/>
    <w:multiLevelType w:val="multilevel"/>
    <w:tmpl w:val="A90830E4"/>
    <w:lvl w:ilvl="0">
      <w:start w:val="10"/>
      <w:numFmt w:val="decimal"/>
      <w:lvlText w:val="%1."/>
      <w:lvlJc w:val="left"/>
      <w:pPr>
        <w:ind w:left="480" w:hanging="480"/>
      </w:pPr>
      <w:rPr>
        <w:rFonts w:hint="default"/>
        <w:u w:val="none"/>
      </w:rPr>
    </w:lvl>
    <w:lvl w:ilvl="1">
      <w:start w:val="1"/>
      <w:numFmt w:val="decimal"/>
      <w:lvlText w:val="%1.%2."/>
      <w:lvlJc w:val="left"/>
      <w:pPr>
        <w:ind w:left="720" w:hanging="720"/>
      </w:pPr>
      <w:rPr>
        <w:rFonts w:hint="default"/>
        <w:b/>
        <w:sz w:val="22"/>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abstractNum w:abstractNumId="15"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6" w15:restartNumberingAfterBreak="0">
    <w:nsid w:val="1D96407B"/>
    <w:multiLevelType w:val="multilevel"/>
    <w:tmpl w:val="3D9870CC"/>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17"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8" w15:restartNumberingAfterBreak="0">
    <w:nsid w:val="1F6D5DFC"/>
    <w:multiLevelType w:val="multilevel"/>
    <w:tmpl w:val="92ECD786"/>
    <w:lvl w:ilvl="0">
      <w:start w:val="18"/>
      <w:numFmt w:val="decimal"/>
      <w:lvlText w:val="%1."/>
      <w:lvlJc w:val="left"/>
      <w:pPr>
        <w:ind w:left="435" w:hanging="435"/>
      </w:pPr>
      <w:rPr>
        <w:rFonts w:hint="default"/>
      </w:rPr>
    </w:lvl>
    <w:lvl w:ilvl="1">
      <w:start w:val="1"/>
      <w:numFmt w:val="decimal"/>
      <w:lvlText w:val="%1.%2."/>
      <w:lvlJc w:val="left"/>
      <w:pPr>
        <w:ind w:left="3315" w:hanging="435"/>
      </w:pPr>
      <w:rPr>
        <w:rFonts w:hint="default"/>
      </w:rPr>
    </w:lvl>
    <w:lvl w:ilvl="2">
      <w:start w:val="1"/>
      <w:numFmt w:val="decimal"/>
      <w:lvlText w:val="%1.%2.%3."/>
      <w:lvlJc w:val="left"/>
      <w:pPr>
        <w:ind w:left="6480" w:hanging="720"/>
      </w:pPr>
      <w:rPr>
        <w:rFonts w:hint="default"/>
      </w:rPr>
    </w:lvl>
    <w:lvl w:ilvl="3">
      <w:start w:val="1"/>
      <w:numFmt w:val="decimal"/>
      <w:lvlText w:val="%1.%2.%3.%4."/>
      <w:lvlJc w:val="left"/>
      <w:pPr>
        <w:ind w:left="9360" w:hanging="720"/>
      </w:pPr>
      <w:rPr>
        <w:rFonts w:hint="default"/>
      </w:rPr>
    </w:lvl>
    <w:lvl w:ilvl="4">
      <w:start w:val="1"/>
      <w:numFmt w:val="decimal"/>
      <w:lvlText w:val="%1.%2.%3.%4.%5."/>
      <w:lvlJc w:val="left"/>
      <w:pPr>
        <w:ind w:left="12600" w:hanging="1080"/>
      </w:pPr>
      <w:rPr>
        <w:rFonts w:hint="default"/>
      </w:rPr>
    </w:lvl>
    <w:lvl w:ilvl="5">
      <w:start w:val="1"/>
      <w:numFmt w:val="decimal"/>
      <w:lvlText w:val="%1.%2.%3.%4.%5.%6."/>
      <w:lvlJc w:val="left"/>
      <w:pPr>
        <w:ind w:left="15480" w:hanging="1080"/>
      </w:pPr>
      <w:rPr>
        <w:rFonts w:hint="default"/>
      </w:rPr>
    </w:lvl>
    <w:lvl w:ilvl="6">
      <w:start w:val="1"/>
      <w:numFmt w:val="decimal"/>
      <w:lvlText w:val="%1.%2.%3.%4.%5.%6.%7."/>
      <w:lvlJc w:val="left"/>
      <w:pPr>
        <w:ind w:left="18720" w:hanging="1440"/>
      </w:pPr>
      <w:rPr>
        <w:rFonts w:hint="default"/>
      </w:rPr>
    </w:lvl>
    <w:lvl w:ilvl="7">
      <w:start w:val="1"/>
      <w:numFmt w:val="decimal"/>
      <w:lvlText w:val="%1.%2.%3.%4.%5.%6.%7.%8."/>
      <w:lvlJc w:val="left"/>
      <w:pPr>
        <w:ind w:left="21600" w:hanging="1440"/>
      </w:pPr>
      <w:rPr>
        <w:rFonts w:hint="default"/>
      </w:rPr>
    </w:lvl>
    <w:lvl w:ilvl="8">
      <w:start w:val="1"/>
      <w:numFmt w:val="decimal"/>
      <w:lvlText w:val="%1.%2.%3.%4.%5.%6.%7.%8.%9."/>
      <w:lvlJc w:val="left"/>
      <w:pPr>
        <w:ind w:left="24840" w:hanging="1800"/>
      </w:pPr>
      <w:rPr>
        <w:rFonts w:hint="default"/>
      </w:rPr>
    </w:lvl>
  </w:abstractNum>
  <w:abstractNum w:abstractNumId="19" w15:restartNumberingAfterBreak="0">
    <w:nsid w:val="24980919"/>
    <w:multiLevelType w:val="multilevel"/>
    <w:tmpl w:val="A4C460D4"/>
    <w:lvl w:ilvl="0">
      <w:start w:val="14"/>
      <w:numFmt w:val="decimal"/>
      <w:lvlText w:val="%1."/>
      <w:lvlJc w:val="left"/>
      <w:pPr>
        <w:ind w:left="435" w:hanging="435"/>
      </w:pPr>
      <w:rPr>
        <w:rFonts w:hint="default"/>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2B5E7552"/>
    <w:multiLevelType w:val="multilevel"/>
    <w:tmpl w:val="CA8623D2"/>
    <w:lvl w:ilvl="0">
      <w:start w:val="10"/>
      <w:numFmt w:val="decimal"/>
      <w:lvlText w:val="%1."/>
      <w:lvlJc w:val="left"/>
      <w:pPr>
        <w:ind w:left="435" w:hanging="435"/>
      </w:pPr>
      <w:rPr>
        <w:rFonts w:hint="default"/>
      </w:rPr>
    </w:lvl>
    <w:lvl w:ilvl="1">
      <w:start w:val="1"/>
      <w:numFmt w:val="decimal"/>
      <w:lvlText w:val="%1.%2."/>
      <w:lvlJc w:val="left"/>
      <w:pPr>
        <w:ind w:left="1221" w:hanging="435"/>
      </w:pPr>
      <w:rPr>
        <w:rFonts w:hint="default"/>
        <w:b/>
      </w:rPr>
    </w:lvl>
    <w:lvl w:ilvl="2">
      <w:start w:val="1"/>
      <w:numFmt w:val="decimal"/>
      <w:lvlText w:val="%1.%2.%3."/>
      <w:lvlJc w:val="left"/>
      <w:pPr>
        <w:ind w:left="2292" w:hanging="720"/>
      </w:pPr>
      <w:rPr>
        <w:rFonts w:hint="default"/>
      </w:rPr>
    </w:lvl>
    <w:lvl w:ilvl="3">
      <w:start w:val="1"/>
      <w:numFmt w:val="decimal"/>
      <w:lvlText w:val="%1.%2.%3.%4."/>
      <w:lvlJc w:val="left"/>
      <w:pPr>
        <w:ind w:left="3078" w:hanging="720"/>
      </w:pPr>
      <w:rPr>
        <w:rFonts w:hint="default"/>
      </w:rPr>
    </w:lvl>
    <w:lvl w:ilvl="4">
      <w:start w:val="1"/>
      <w:numFmt w:val="decimal"/>
      <w:lvlText w:val="%1.%2.%3.%4.%5."/>
      <w:lvlJc w:val="left"/>
      <w:pPr>
        <w:ind w:left="4224" w:hanging="1080"/>
      </w:pPr>
      <w:rPr>
        <w:rFonts w:hint="default"/>
      </w:rPr>
    </w:lvl>
    <w:lvl w:ilvl="5">
      <w:start w:val="1"/>
      <w:numFmt w:val="decimal"/>
      <w:lvlText w:val="%1.%2.%3.%4.%5.%6."/>
      <w:lvlJc w:val="left"/>
      <w:pPr>
        <w:ind w:left="5010" w:hanging="1080"/>
      </w:pPr>
      <w:rPr>
        <w:rFonts w:hint="default"/>
      </w:rPr>
    </w:lvl>
    <w:lvl w:ilvl="6">
      <w:start w:val="1"/>
      <w:numFmt w:val="decimal"/>
      <w:lvlText w:val="%1.%2.%3.%4.%5.%6.%7."/>
      <w:lvlJc w:val="left"/>
      <w:pPr>
        <w:ind w:left="6156" w:hanging="1440"/>
      </w:pPr>
      <w:rPr>
        <w:rFonts w:hint="default"/>
      </w:rPr>
    </w:lvl>
    <w:lvl w:ilvl="7">
      <w:start w:val="1"/>
      <w:numFmt w:val="decimal"/>
      <w:lvlText w:val="%1.%2.%3.%4.%5.%6.%7.%8."/>
      <w:lvlJc w:val="left"/>
      <w:pPr>
        <w:ind w:left="6942" w:hanging="1440"/>
      </w:pPr>
      <w:rPr>
        <w:rFonts w:hint="default"/>
      </w:rPr>
    </w:lvl>
    <w:lvl w:ilvl="8">
      <w:start w:val="1"/>
      <w:numFmt w:val="decimal"/>
      <w:lvlText w:val="%1.%2.%3.%4.%5.%6.%7.%8.%9."/>
      <w:lvlJc w:val="left"/>
      <w:pPr>
        <w:ind w:left="8088" w:hanging="1800"/>
      </w:pPr>
      <w:rPr>
        <w:rFonts w:hint="default"/>
      </w:rPr>
    </w:lvl>
  </w:abstractNum>
  <w:abstractNum w:abstractNumId="21"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29002FB"/>
    <w:multiLevelType w:val="multilevel"/>
    <w:tmpl w:val="4148D414"/>
    <w:lvl w:ilvl="0">
      <w:start w:val="6"/>
      <w:numFmt w:val="decimal"/>
      <w:lvlText w:val="%1."/>
      <w:lvlJc w:val="left"/>
      <w:pPr>
        <w:ind w:left="3338" w:hanging="360"/>
      </w:pPr>
      <w:rPr>
        <w:rFonts w:hint="default"/>
      </w:rPr>
    </w:lvl>
    <w:lvl w:ilvl="1">
      <w:start w:val="1"/>
      <w:numFmt w:val="decimal"/>
      <w:isLgl/>
      <w:lvlText w:val="%1.%2."/>
      <w:lvlJc w:val="left"/>
      <w:pPr>
        <w:ind w:left="1080" w:hanging="720"/>
      </w:pPr>
      <w:rPr>
        <w:rFonts w:hint="default"/>
        <w:b/>
        <w:sz w:val="22"/>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3" w15:restartNumberingAfterBreak="0">
    <w:nsid w:val="333E1D9B"/>
    <w:multiLevelType w:val="hybridMultilevel"/>
    <w:tmpl w:val="1744153C"/>
    <w:lvl w:ilvl="0" w:tplc="0330C4EC">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7667E07"/>
    <w:multiLevelType w:val="multilevel"/>
    <w:tmpl w:val="36642A4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5" w15:restartNumberingAfterBreak="0">
    <w:nsid w:val="378F2459"/>
    <w:multiLevelType w:val="multilevel"/>
    <w:tmpl w:val="28DA98E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i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38793AEC"/>
    <w:multiLevelType w:val="hybridMultilevel"/>
    <w:tmpl w:val="3796DD4C"/>
    <w:lvl w:ilvl="0" w:tplc="5AF03C14">
      <w:start w:val="1"/>
      <w:numFmt w:val="decimal"/>
      <w:lvlText w:val="%1."/>
      <w:lvlJc w:val="left"/>
      <w:pPr>
        <w:tabs>
          <w:tab w:val="num" w:pos="357"/>
        </w:tabs>
        <w:ind w:left="357" w:hanging="357"/>
      </w:pPr>
      <w:rPr>
        <w:rFonts w:hint="default"/>
        <w:b w:val="0"/>
      </w:rPr>
    </w:lvl>
    <w:lvl w:ilvl="1" w:tplc="46D85546">
      <w:start w:val="1"/>
      <w:numFmt w:val="decimal"/>
      <w:lvlText w:val="%2."/>
      <w:lvlJc w:val="left"/>
      <w:pPr>
        <w:tabs>
          <w:tab w:val="num" w:pos="1440"/>
        </w:tabs>
        <w:ind w:left="1440" w:hanging="360"/>
      </w:pPr>
      <w:rPr>
        <w:rFonts w:asciiTheme="minorHAnsi" w:eastAsia="Times New Roman" w:hAnsiTheme="minorHAnsi" w:cs="Times New Roman" w:hint="default"/>
        <w:sz w:val="21"/>
        <w:szCs w:val="21"/>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7"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429A451C"/>
    <w:multiLevelType w:val="hybridMultilevel"/>
    <w:tmpl w:val="0BA04990"/>
    <w:lvl w:ilvl="0" w:tplc="02EED068">
      <w:start w:val="1"/>
      <w:numFmt w:val="decimal"/>
      <w:lvlText w:val="%1."/>
      <w:lvlJc w:val="left"/>
      <w:pPr>
        <w:ind w:left="360" w:hanging="360"/>
      </w:pPr>
      <w:rPr>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360" w:hanging="180"/>
      </w:pPr>
    </w:lvl>
    <w:lvl w:ilvl="3" w:tplc="0415000F" w:tentative="1">
      <w:start w:val="1"/>
      <w:numFmt w:val="decimal"/>
      <w:lvlText w:val="%4."/>
      <w:lvlJc w:val="left"/>
      <w:pPr>
        <w:ind w:left="360" w:hanging="360"/>
      </w:pPr>
    </w:lvl>
    <w:lvl w:ilvl="4" w:tplc="04150019" w:tentative="1">
      <w:start w:val="1"/>
      <w:numFmt w:val="lowerLetter"/>
      <w:lvlText w:val="%5."/>
      <w:lvlJc w:val="left"/>
      <w:pPr>
        <w:ind w:left="1080" w:hanging="360"/>
      </w:pPr>
    </w:lvl>
    <w:lvl w:ilvl="5" w:tplc="0415001B" w:tentative="1">
      <w:start w:val="1"/>
      <w:numFmt w:val="lowerRoman"/>
      <w:lvlText w:val="%6."/>
      <w:lvlJc w:val="right"/>
      <w:pPr>
        <w:ind w:left="1800" w:hanging="180"/>
      </w:pPr>
    </w:lvl>
    <w:lvl w:ilvl="6" w:tplc="0415000F" w:tentative="1">
      <w:start w:val="1"/>
      <w:numFmt w:val="decimal"/>
      <w:lvlText w:val="%7."/>
      <w:lvlJc w:val="left"/>
      <w:pPr>
        <w:ind w:left="2520" w:hanging="360"/>
      </w:pPr>
    </w:lvl>
    <w:lvl w:ilvl="7" w:tplc="04150019" w:tentative="1">
      <w:start w:val="1"/>
      <w:numFmt w:val="lowerLetter"/>
      <w:lvlText w:val="%8."/>
      <w:lvlJc w:val="left"/>
      <w:pPr>
        <w:ind w:left="3240" w:hanging="360"/>
      </w:pPr>
    </w:lvl>
    <w:lvl w:ilvl="8" w:tplc="0415001B" w:tentative="1">
      <w:start w:val="1"/>
      <w:numFmt w:val="lowerRoman"/>
      <w:lvlText w:val="%9."/>
      <w:lvlJc w:val="right"/>
      <w:pPr>
        <w:ind w:left="3960" w:hanging="180"/>
      </w:pPr>
    </w:lvl>
  </w:abstractNum>
  <w:abstractNum w:abstractNumId="29" w15:restartNumberingAfterBreak="0">
    <w:nsid w:val="450D56F4"/>
    <w:multiLevelType w:val="multilevel"/>
    <w:tmpl w:val="A19422E0"/>
    <w:lvl w:ilvl="0">
      <w:start w:val="1"/>
      <w:numFmt w:val="decimal"/>
      <w:lvlText w:val="%1."/>
      <w:lvlJc w:val="left"/>
      <w:pPr>
        <w:ind w:left="425" w:hanging="425"/>
      </w:pPr>
      <w:rPr>
        <w:rFonts w:ascii="Calibri" w:hAnsi="Calibri" w:hint="default"/>
      </w:rPr>
    </w:lvl>
    <w:lvl w:ilvl="1">
      <w:start w:val="1"/>
      <w:numFmt w:val="decimal"/>
      <w:lvlText w:val="%1.%2."/>
      <w:lvlJc w:val="left"/>
      <w:pPr>
        <w:ind w:left="992" w:hanging="567"/>
      </w:pPr>
      <w:rPr>
        <w:rFonts w:hint="default"/>
      </w:rPr>
    </w:lvl>
    <w:lvl w:ilvl="2">
      <w:start w:val="1"/>
      <w:numFmt w:val="bullet"/>
      <w:lvlText w:val="-"/>
      <w:lvlJc w:val="left"/>
      <w:pPr>
        <w:ind w:left="1276" w:hanging="284"/>
      </w:pPr>
      <w:rPr>
        <w:rFonts w:ascii="Calibri" w:hAnsi="Calibri"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4A490A53"/>
    <w:multiLevelType w:val="multilevel"/>
    <w:tmpl w:val="1194BC0E"/>
    <w:lvl w:ilvl="0">
      <w:start w:val="11"/>
      <w:numFmt w:val="decimal"/>
      <w:lvlText w:val="%1."/>
      <w:lvlJc w:val="left"/>
      <w:pPr>
        <w:ind w:left="480" w:hanging="480"/>
      </w:pPr>
      <w:rPr>
        <w:rFonts w:hint="default"/>
      </w:rPr>
    </w:lvl>
    <w:lvl w:ilvl="1">
      <w:start w:val="1"/>
      <w:numFmt w:val="decimal"/>
      <w:lvlText w:val="13.%2."/>
      <w:lvlJc w:val="left"/>
      <w:pPr>
        <w:ind w:left="6958"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2" w15:restartNumberingAfterBreak="0">
    <w:nsid w:val="4BA0737B"/>
    <w:multiLevelType w:val="multilevel"/>
    <w:tmpl w:val="89BC5934"/>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4C0B0E4D"/>
    <w:multiLevelType w:val="hybridMultilevel"/>
    <w:tmpl w:val="C90A3570"/>
    <w:lvl w:ilvl="0" w:tplc="7D660E16">
      <w:start w:val="1"/>
      <w:numFmt w:val="lowerLetter"/>
      <w:lvlText w:val="%1)"/>
      <w:lvlJc w:val="left"/>
      <w:pPr>
        <w:ind w:left="1353" w:hanging="360"/>
      </w:pPr>
      <w:rPr>
        <w:rFonts w:hint="default"/>
        <w:b/>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34" w15:restartNumberingAfterBreak="0">
    <w:nsid w:val="5379150C"/>
    <w:multiLevelType w:val="multilevel"/>
    <w:tmpl w:val="37C6272A"/>
    <w:lvl w:ilvl="0">
      <w:start w:val="18"/>
      <w:numFmt w:val="decimal"/>
      <w:lvlText w:val="%1."/>
      <w:lvlJc w:val="left"/>
      <w:pPr>
        <w:ind w:left="435" w:hanging="435"/>
      </w:pPr>
      <w:rPr>
        <w:rFonts w:hint="default"/>
      </w:rPr>
    </w:lvl>
    <w:lvl w:ilvl="1">
      <w:start w:val="1"/>
      <w:numFmt w:val="decimal"/>
      <w:lvlText w:val="%1.%2."/>
      <w:lvlJc w:val="left"/>
      <w:pPr>
        <w:ind w:left="3315" w:hanging="435"/>
      </w:pPr>
      <w:rPr>
        <w:rFonts w:hint="default"/>
      </w:rPr>
    </w:lvl>
    <w:lvl w:ilvl="2">
      <w:start w:val="1"/>
      <w:numFmt w:val="decimal"/>
      <w:lvlText w:val="%1.%2.%3."/>
      <w:lvlJc w:val="left"/>
      <w:pPr>
        <w:ind w:left="6480" w:hanging="720"/>
      </w:pPr>
      <w:rPr>
        <w:rFonts w:hint="default"/>
      </w:rPr>
    </w:lvl>
    <w:lvl w:ilvl="3">
      <w:start w:val="1"/>
      <w:numFmt w:val="decimal"/>
      <w:lvlText w:val="%1.%2.%3.%4."/>
      <w:lvlJc w:val="left"/>
      <w:pPr>
        <w:ind w:left="9360" w:hanging="720"/>
      </w:pPr>
      <w:rPr>
        <w:rFonts w:hint="default"/>
      </w:rPr>
    </w:lvl>
    <w:lvl w:ilvl="4">
      <w:start w:val="1"/>
      <w:numFmt w:val="decimal"/>
      <w:lvlText w:val="%1.%2.%3.%4.%5."/>
      <w:lvlJc w:val="left"/>
      <w:pPr>
        <w:ind w:left="12600" w:hanging="1080"/>
      </w:pPr>
      <w:rPr>
        <w:rFonts w:hint="default"/>
      </w:rPr>
    </w:lvl>
    <w:lvl w:ilvl="5">
      <w:start w:val="1"/>
      <w:numFmt w:val="decimal"/>
      <w:lvlText w:val="%1.%2.%3.%4.%5.%6."/>
      <w:lvlJc w:val="left"/>
      <w:pPr>
        <w:ind w:left="15480" w:hanging="1080"/>
      </w:pPr>
      <w:rPr>
        <w:rFonts w:hint="default"/>
      </w:rPr>
    </w:lvl>
    <w:lvl w:ilvl="6">
      <w:start w:val="1"/>
      <w:numFmt w:val="decimal"/>
      <w:lvlText w:val="%1.%2.%3.%4.%5.%6.%7."/>
      <w:lvlJc w:val="left"/>
      <w:pPr>
        <w:ind w:left="18720" w:hanging="1440"/>
      </w:pPr>
      <w:rPr>
        <w:rFonts w:hint="default"/>
      </w:rPr>
    </w:lvl>
    <w:lvl w:ilvl="7">
      <w:start w:val="1"/>
      <w:numFmt w:val="decimal"/>
      <w:lvlText w:val="%1.%2.%3.%4.%5.%6.%7.%8."/>
      <w:lvlJc w:val="left"/>
      <w:pPr>
        <w:ind w:left="21600" w:hanging="1440"/>
      </w:pPr>
      <w:rPr>
        <w:rFonts w:hint="default"/>
      </w:rPr>
    </w:lvl>
    <w:lvl w:ilvl="8">
      <w:start w:val="1"/>
      <w:numFmt w:val="decimal"/>
      <w:lvlText w:val="%1.%2.%3.%4.%5.%6.%7.%8.%9."/>
      <w:lvlJc w:val="left"/>
      <w:pPr>
        <w:ind w:left="24840" w:hanging="1800"/>
      </w:pPr>
      <w:rPr>
        <w:rFonts w:hint="default"/>
      </w:rPr>
    </w:lvl>
  </w:abstractNum>
  <w:abstractNum w:abstractNumId="35" w15:restartNumberingAfterBreak="0">
    <w:nsid w:val="55A72200"/>
    <w:multiLevelType w:val="multilevel"/>
    <w:tmpl w:val="8F24CF18"/>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u w:val="none"/>
      </w:rPr>
    </w:lvl>
    <w:lvl w:ilvl="3">
      <w:start w:val="1"/>
      <w:numFmt w:val="lowerLetter"/>
      <w:lvlText w:val="%4)"/>
      <w:lvlJc w:val="left"/>
      <w:pPr>
        <w:ind w:left="720" w:hanging="720"/>
      </w:pPr>
      <w:rPr>
        <w:rFonts w:ascii="Calibri" w:hAnsi="Calibri" w:cs="Arial" w:hint="default"/>
        <w:b w:val="0"/>
        <w:i w:val="0"/>
        <w:sz w:val="22"/>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36" w15:restartNumberingAfterBreak="0">
    <w:nsid w:val="55C47F34"/>
    <w:multiLevelType w:val="hybridMultilevel"/>
    <w:tmpl w:val="E8B286AE"/>
    <w:lvl w:ilvl="0" w:tplc="702822BC">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37"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8" w15:restartNumberingAfterBreak="0">
    <w:nsid w:val="588A6ADB"/>
    <w:multiLevelType w:val="multilevel"/>
    <w:tmpl w:val="6AC45A3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9" w15:restartNumberingAfterBreak="0">
    <w:nsid w:val="5B226426"/>
    <w:multiLevelType w:val="multilevel"/>
    <w:tmpl w:val="C6E83256"/>
    <w:lvl w:ilvl="0">
      <w:start w:val="11"/>
      <w:numFmt w:val="decimal"/>
      <w:lvlText w:val="%1."/>
      <w:lvlJc w:val="left"/>
      <w:pPr>
        <w:ind w:left="480" w:hanging="48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5DBD6D0F"/>
    <w:multiLevelType w:val="hybridMultilevel"/>
    <w:tmpl w:val="D85CF414"/>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074640C2">
      <w:start w:val="1"/>
      <w:numFmt w:val="upperRoman"/>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2" w15:restartNumberingAfterBreak="0">
    <w:nsid w:val="66A33A63"/>
    <w:multiLevelType w:val="multilevel"/>
    <w:tmpl w:val="6C6E59E4"/>
    <w:lvl w:ilvl="0">
      <w:start w:val="4"/>
      <w:numFmt w:val="decimal"/>
      <w:lvlText w:val="%1"/>
      <w:lvlJc w:val="left"/>
      <w:pPr>
        <w:ind w:left="435" w:hanging="435"/>
      </w:pPr>
      <w:rPr>
        <w:rFonts w:hint="default"/>
      </w:rPr>
    </w:lvl>
    <w:lvl w:ilvl="1">
      <w:start w:val="3"/>
      <w:numFmt w:val="decimal"/>
      <w:lvlText w:val="%1.%2"/>
      <w:lvlJc w:val="left"/>
      <w:pPr>
        <w:ind w:left="860" w:hanging="435"/>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43" w15:restartNumberingAfterBreak="0">
    <w:nsid w:val="66BE4464"/>
    <w:multiLevelType w:val="hybridMultilevel"/>
    <w:tmpl w:val="A866E1DC"/>
    <w:lvl w:ilvl="0" w:tplc="8A44D9E4">
      <w:start w:val="1"/>
      <w:numFmt w:val="decimal"/>
      <w:lvlText w:val="%1."/>
      <w:lvlJc w:val="left"/>
      <w:pPr>
        <w:ind w:left="720" w:hanging="360"/>
      </w:pPr>
      <w:rPr>
        <w:rFonts w:ascii="Calibri" w:hAnsi="Calibri" w:cs="Arial" w:hint="default"/>
        <w:b/>
        <w:i w:val="0"/>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6851457B"/>
    <w:multiLevelType w:val="multilevel"/>
    <w:tmpl w:val="C25E2D92"/>
    <w:lvl w:ilvl="0">
      <w:start w:val="5"/>
      <w:numFmt w:val="decimal"/>
      <w:lvlText w:val="%1."/>
      <w:lvlJc w:val="left"/>
      <w:pPr>
        <w:ind w:left="360" w:hanging="360"/>
      </w:pPr>
      <w:rPr>
        <w:rFonts w:hint="default"/>
        <w:b/>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45" w15:restartNumberingAfterBreak="0">
    <w:nsid w:val="6D1872E9"/>
    <w:multiLevelType w:val="hybridMultilevel"/>
    <w:tmpl w:val="24C63412"/>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15:restartNumberingAfterBreak="0">
    <w:nsid w:val="6EBC6B5D"/>
    <w:multiLevelType w:val="hybridMultilevel"/>
    <w:tmpl w:val="1E1C9428"/>
    <w:lvl w:ilvl="0" w:tplc="44E45C68">
      <w:start w:val="1"/>
      <w:numFmt w:val="lowerLetter"/>
      <w:lvlText w:val="%1)"/>
      <w:lvlJc w:val="left"/>
      <w:pPr>
        <w:ind w:left="1778" w:hanging="360"/>
      </w:pPr>
      <w:rPr>
        <w:rFonts w:hint="default"/>
        <w:b w:val="0"/>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47" w15:restartNumberingAfterBreak="0">
    <w:nsid w:val="71035416"/>
    <w:multiLevelType w:val="multilevel"/>
    <w:tmpl w:val="64E885EC"/>
    <w:lvl w:ilvl="0">
      <w:start w:val="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48" w15:restartNumberingAfterBreak="0">
    <w:nsid w:val="717B3EAF"/>
    <w:multiLevelType w:val="hybridMultilevel"/>
    <w:tmpl w:val="728E0D1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73A97DFC"/>
    <w:multiLevelType w:val="multilevel"/>
    <w:tmpl w:val="AEE40CCA"/>
    <w:lvl w:ilvl="0">
      <w:start w:val="13"/>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0" w15:restartNumberingAfterBreak="0">
    <w:nsid w:val="762F3960"/>
    <w:multiLevelType w:val="hybridMultilevel"/>
    <w:tmpl w:val="1C1252C6"/>
    <w:lvl w:ilvl="0" w:tplc="3B129F70">
      <w:start w:val="1"/>
      <w:numFmt w:val="lowerLetter"/>
      <w:lvlText w:val="%1)"/>
      <w:lvlJc w:val="left"/>
      <w:pPr>
        <w:ind w:left="1778" w:hanging="360"/>
      </w:pPr>
      <w:rPr>
        <w:rFonts w:hint="default"/>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51" w15:restartNumberingAfterBreak="0">
    <w:nsid w:val="763D45D4"/>
    <w:multiLevelType w:val="multilevel"/>
    <w:tmpl w:val="D076DD64"/>
    <w:lvl w:ilvl="0">
      <w:start w:val="2"/>
      <w:numFmt w:val="decimal"/>
      <w:lvlText w:val="%1."/>
      <w:lvlJc w:val="left"/>
      <w:pPr>
        <w:tabs>
          <w:tab w:val="num" w:pos="1497"/>
        </w:tabs>
        <w:ind w:left="1497" w:hanging="397"/>
      </w:pPr>
      <w:rPr>
        <w:rFonts w:ascii="Arial" w:hAnsi="Arial" w:cs="Times New Roman" w:hint="default"/>
        <w:b w:val="0"/>
        <w:i w:val="0"/>
        <w:sz w:val="22"/>
        <w:szCs w:val="22"/>
      </w:rPr>
    </w:lvl>
    <w:lvl w:ilvl="1">
      <w:start w:val="1"/>
      <w:numFmt w:val="decimal"/>
      <w:lvlText w:val="%2)"/>
      <w:lvlJc w:val="left"/>
      <w:pPr>
        <w:tabs>
          <w:tab w:val="num" w:pos="1440"/>
        </w:tabs>
        <w:ind w:left="1440" w:hanging="360"/>
      </w:pPr>
      <w:rPr>
        <w:rFonts w:hint="default"/>
        <w:b w:val="0"/>
        <w:i w:val="0"/>
        <w:sz w:val="22"/>
        <w:szCs w:val="22"/>
      </w:rPr>
    </w:lvl>
    <w:lvl w:ilvl="2">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52" w15:restartNumberingAfterBreak="0">
    <w:nsid w:val="784C3E3D"/>
    <w:multiLevelType w:val="hybridMultilevel"/>
    <w:tmpl w:val="154EAB8A"/>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3" w15:restartNumberingAfterBreak="0">
    <w:nsid w:val="7BC16861"/>
    <w:multiLevelType w:val="multilevel"/>
    <w:tmpl w:val="C2E2F83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4" w15:restartNumberingAfterBreak="0">
    <w:nsid w:val="7BC628C0"/>
    <w:multiLevelType w:val="multilevel"/>
    <w:tmpl w:val="BA4A2204"/>
    <w:lvl w:ilvl="0">
      <w:start w:val="15"/>
      <w:numFmt w:val="decimal"/>
      <w:lvlText w:val="%1."/>
      <w:lvlJc w:val="left"/>
      <w:pPr>
        <w:ind w:left="435" w:hanging="435"/>
      </w:pPr>
      <w:rPr>
        <w:rFonts w:hint="default"/>
      </w:rPr>
    </w:lvl>
    <w:lvl w:ilvl="1">
      <w:start w:val="1"/>
      <w:numFmt w:val="decimal"/>
      <w:lvlText w:val="%1.%2."/>
      <w:lvlJc w:val="left"/>
      <w:pPr>
        <w:ind w:left="435" w:hanging="435"/>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5" w15:restartNumberingAfterBreak="0">
    <w:nsid w:val="7CFC2FDE"/>
    <w:multiLevelType w:val="hybridMultilevel"/>
    <w:tmpl w:val="3BC2DFF4"/>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6" w15:restartNumberingAfterBreak="0">
    <w:nsid w:val="7D7B2930"/>
    <w:multiLevelType w:val="hybridMultilevel"/>
    <w:tmpl w:val="85D81204"/>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num w:numId="1" w16cid:durableId="979723213">
    <w:abstractNumId w:val="25"/>
  </w:num>
  <w:num w:numId="2" w16cid:durableId="2095780455">
    <w:abstractNumId w:val="10"/>
  </w:num>
  <w:num w:numId="3" w16cid:durableId="975181739">
    <w:abstractNumId w:val="4"/>
  </w:num>
  <w:num w:numId="4" w16cid:durableId="347147144">
    <w:abstractNumId w:val="44"/>
  </w:num>
  <w:num w:numId="5" w16cid:durableId="1992558683">
    <w:abstractNumId w:val="22"/>
  </w:num>
  <w:num w:numId="6" w16cid:durableId="332033659">
    <w:abstractNumId w:val="16"/>
  </w:num>
  <w:num w:numId="7" w16cid:durableId="1957832186">
    <w:abstractNumId w:val="32"/>
  </w:num>
  <w:num w:numId="8" w16cid:durableId="381255154">
    <w:abstractNumId w:val="53"/>
  </w:num>
  <w:num w:numId="9" w16cid:durableId="902987218">
    <w:abstractNumId w:val="14"/>
  </w:num>
  <w:num w:numId="10" w16cid:durableId="1018773648">
    <w:abstractNumId w:val="39"/>
  </w:num>
  <w:num w:numId="11" w16cid:durableId="1301571238">
    <w:abstractNumId w:val="27"/>
  </w:num>
  <w:num w:numId="12" w16cid:durableId="1017195131">
    <w:abstractNumId w:val="21"/>
  </w:num>
  <w:num w:numId="13" w16cid:durableId="1094745187">
    <w:abstractNumId w:val="11"/>
  </w:num>
  <w:num w:numId="14" w16cid:durableId="470680598">
    <w:abstractNumId w:val="30"/>
  </w:num>
  <w:num w:numId="15" w16cid:durableId="1621689393">
    <w:abstractNumId w:val="42"/>
  </w:num>
  <w:num w:numId="16" w16cid:durableId="594363399">
    <w:abstractNumId w:val="38"/>
  </w:num>
  <w:num w:numId="17" w16cid:durableId="362364150">
    <w:abstractNumId w:val="54"/>
  </w:num>
  <w:num w:numId="18" w16cid:durableId="325862626">
    <w:abstractNumId w:val="19"/>
  </w:num>
  <w:num w:numId="19" w16cid:durableId="1229801143">
    <w:abstractNumId w:val="6"/>
  </w:num>
  <w:num w:numId="20" w16cid:durableId="148519717">
    <w:abstractNumId w:val="35"/>
  </w:num>
  <w:num w:numId="21" w16cid:durableId="169404030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955021358">
    <w:abstractNumId w:val="8"/>
  </w:num>
  <w:num w:numId="23" w16cid:durableId="1029182561">
    <w:abstractNumId w:val="56"/>
  </w:num>
  <w:num w:numId="24" w16cid:durableId="135218704">
    <w:abstractNumId w:val="9"/>
  </w:num>
  <w:num w:numId="25" w16cid:durableId="2090344110">
    <w:abstractNumId w:val="23"/>
  </w:num>
  <w:num w:numId="26" w16cid:durableId="407307017">
    <w:abstractNumId w:val="15"/>
  </w:num>
  <w:num w:numId="27" w16cid:durableId="1992051245">
    <w:abstractNumId w:val="26"/>
  </w:num>
  <w:num w:numId="28" w16cid:durableId="1953196990">
    <w:abstractNumId w:val="7"/>
  </w:num>
  <w:num w:numId="29" w16cid:durableId="784158575">
    <w:abstractNumId w:val="24"/>
  </w:num>
  <w:num w:numId="30" w16cid:durableId="531307278">
    <w:abstractNumId w:val="33"/>
  </w:num>
  <w:num w:numId="31" w16cid:durableId="1597204536">
    <w:abstractNumId w:val="31"/>
  </w:num>
  <w:num w:numId="32" w16cid:durableId="1778404339">
    <w:abstractNumId w:val="37"/>
  </w:num>
  <w:num w:numId="33" w16cid:durableId="1104761396">
    <w:abstractNumId w:val="41"/>
  </w:num>
  <w:num w:numId="34" w16cid:durableId="1265579067">
    <w:abstractNumId w:val="17"/>
  </w:num>
  <w:num w:numId="35" w16cid:durableId="953486422">
    <w:abstractNumId w:val="20"/>
  </w:num>
  <w:num w:numId="36" w16cid:durableId="451873737">
    <w:abstractNumId w:val="3"/>
  </w:num>
  <w:num w:numId="37" w16cid:durableId="1621643584">
    <w:abstractNumId w:val="50"/>
  </w:num>
  <w:num w:numId="38" w16cid:durableId="1242446659">
    <w:abstractNumId w:val="46"/>
  </w:num>
  <w:num w:numId="39" w16cid:durableId="804741727">
    <w:abstractNumId w:val="55"/>
  </w:num>
  <w:num w:numId="40" w16cid:durableId="1009867253">
    <w:abstractNumId w:val="45"/>
  </w:num>
  <w:num w:numId="41" w16cid:durableId="2013411906">
    <w:abstractNumId w:val="36"/>
  </w:num>
  <w:num w:numId="42" w16cid:durableId="13286785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2024745618">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1312976009">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1318533432">
    <w:abstractNumId w:val="52"/>
  </w:num>
  <w:num w:numId="46" w16cid:durableId="1863129840">
    <w:abstractNumId w:val="49"/>
  </w:num>
  <w:num w:numId="47" w16cid:durableId="1295983477">
    <w:abstractNumId w:val="47"/>
  </w:num>
  <w:num w:numId="48" w16cid:durableId="1084690024">
    <w:abstractNumId w:val="51"/>
  </w:num>
  <w:num w:numId="49" w16cid:durableId="2050956892">
    <w:abstractNumId w:val="29"/>
  </w:num>
  <w:num w:numId="50" w16cid:durableId="179011026">
    <w:abstractNumId w:val="40"/>
  </w:num>
  <w:num w:numId="51" w16cid:durableId="1575973667">
    <w:abstractNumId w:val="43"/>
  </w:num>
  <w:num w:numId="52" w16cid:durableId="119014778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16cid:durableId="1415053981">
    <w:abstractNumId w:val="18"/>
  </w:num>
  <w:num w:numId="54" w16cid:durableId="191112396">
    <w:abstractNumId w:val="48"/>
  </w:num>
  <w:num w:numId="55" w16cid:durableId="511578141">
    <w:abstractNumId w:val="28"/>
  </w:num>
  <w:num w:numId="56" w16cid:durableId="1135946669">
    <w:abstractNumId w:val="34"/>
  </w:num>
  <w:num w:numId="57" w16cid:durableId="1773743410">
    <w:abstractNumId w:val="5"/>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defaultTabStop w:val="709"/>
  <w:hyphenationZone w:val="425"/>
  <w:characterSpacingControl w:val="doNotCompress"/>
  <w:hdrShapeDefaults>
    <o:shapedefaults v:ext="edit" spidmax="307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E_Links" w:val="{1D8DB34D-3365-46E2-BD64-2FC2F74D6CF9}"/>
  </w:docVars>
  <w:rsids>
    <w:rsidRoot w:val="004A302B"/>
    <w:rsid w:val="00000D56"/>
    <w:rsid w:val="000027A2"/>
    <w:rsid w:val="00002B6F"/>
    <w:rsid w:val="00003574"/>
    <w:rsid w:val="00003D7F"/>
    <w:rsid w:val="00004039"/>
    <w:rsid w:val="00004A6B"/>
    <w:rsid w:val="00005A2C"/>
    <w:rsid w:val="00005F26"/>
    <w:rsid w:val="00005F92"/>
    <w:rsid w:val="00005FE4"/>
    <w:rsid w:val="0000626B"/>
    <w:rsid w:val="00006E36"/>
    <w:rsid w:val="000073DD"/>
    <w:rsid w:val="00011179"/>
    <w:rsid w:val="000113F5"/>
    <w:rsid w:val="00011427"/>
    <w:rsid w:val="00012F79"/>
    <w:rsid w:val="00012FB0"/>
    <w:rsid w:val="00013A2B"/>
    <w:rsid w:val="0001441E"/>
    <w:rsid w:val="000150C3"/>
    <w:rsid w:val="0001515A"/>
    <w:rsid w:val="0001612A"/>
    <w:rsid w:val="0001784E"/>
    <w:rsid w:val="0002064D"/>
    <w:rsid w:val="00020792"/>
    <w:rsid w:val="00020F62"/>
    <w:rsid w:val="000239B3"/>
    <w:rsid w:val="00023EDE"/>
    <w:rsid w:val="00025FE0"/>
    <w:rsid w:val="000272CF"/>
    <w:rsid w:val="000273E9"/>
    <w:rsid w:val="00031ABB"/>
    <w:rsid w:val="00031BA3"/>
    <w:rsid w:val="00032E9D"/>
    <w:rsid w:val="000339B0"/>
    <w:rsid w:val="00034466"/>
    <w:rsid w:val="0004020B"/>
    <w:rsid w:val="00040735"/>
    <w:rsid w:val="0004075E"/>
    <w:rsid w:val="00040E3C"/>
    <w:rsid w:val="0004124A"/>
    <w:rsid w:val="00041656"/>
    <w:rsid w:val="00041920"/>
    <w:rsid w:val="00042560"/>
    <w:rsid w:val="00042822"/>
    <w:rsid w:val="0004293D"/>
    <w:rsid w:val="00044543"/>
    <w:rsid w:val="0004486D"/>
    <w:rsid w:val="00044E7F"/>
    <w:rsid w:val="00044F7C"/>
    <w:rsid w:val="00046549"/>
    <w:rsid w:val="00046D7B"/>
    <w:rsid w:val="00047E9F"/>
    <w:rsid w:val="00050E52"/>
    <w:rsid w:val="00051197"/>
    <w:rsid w:val="000518A3"/>
    <w:rsid w:val="000532AE"/>
    <w:rsid w:val="00055178"/>
    <w:rsid w:val="00056DB4"/>
    <w:rsid w:val="00057E00"/>
    <w:rsid w:val="00062C54"/>
    <w:rsid w:val="00064A47"/>
    <w:rsid w:val="00064F26"/>
    <w:rsid w:val="00071FE3"/>
    <w:rsid w:val="00072501"/>
    <w:rsid w:val="00072BE1"/>
    <w:rsid w:val="000746A1"/>
    <w:rsid w:val="000747E2"/>
    <w:rsid w:val="00074AA8"/>
    <w:rsid w:val="0008002B"/>
    <w:rsid w:val="00080BE1"/>
    <w:rsid w:val="00082C2E"/>
    <w:rsid w:val="00084857"/>
    <w:rsid w:val="0008582E"/>
    <w:rsid w:val="00086905"/>
    <w:rsid w:val="00086D98"/>
    <w:rsid w:val="00090541"/>
    <w:rsid w:val="00092A66"/>
    <w:rsid w:val="00096F2D"/>
    <w:rsid w:val="000A072E"/>
    <w:rsid w:val="000A2EBE"/>
    <w:rsid w:val="000A31C6"/>
    <w:rsid w:val="000A6207"/>
    <w:rsid w:val="000B20CA"/>
    <w:rsid w:val="000B3117"/>
    <w:rsid w:val="000B36E9"/>
    <w:rsid w:val="000B7143"/>
    <w:rsid w:val="000C16FD"/>
    <w:rsid w:val="000C246E"/>
    <w:rsid w:val="000C2E11"/>
    <w:rsid w:val="000C3A88"/>
    <w:rsid w:val="000C5FE9"/>
    <w:rsid w:val="000C6B4C"/>
    <w:rsid w:val="000C7F24"/>
    <w:rsid w:val="000C7F71"/>
    <w:rsid w:val="000D0C0F"/>
    <w:rsid w:val="000D116D"/>
    <w:rsid w:val="000D1591"/>
    <w:rsid w:val="000D1629"/>
    <w:rsid w:val="000D3072"/>
    <w:rsid w:val="000D317D"/>
    <w:rsid w:val="000D4396"/>
    <w:rsid w:val="000D4627"/>
    <w:rsid w:val="000D586C"/>
    <w:rsid w:val="000D6A3F"/>
    <w:rsid w:val="000D756A"/>
    <w:rsid w:val="000D765A"/>
    <w:rsid w:val="000D7931"/>
    <w:rsid w:val="000E1EA0"/>
    <w:rsid w:val="000E3A9E"/>
    <w:rsid w:val="000E76A0"/>
    <w:rsid w:val="000E7C91"/>
    <w:rsid w:val="000F0FF6"/>
    <w:rsid w:val="000F3815"/>
    <w:rsid w:val="000F58B6"/>
    <w:rsid w:val="000F5D37"/>
    <w:rsid w:val="000F77CE"/>
    <w:rsid w:val="00100052"/>
    <w:rsid w:val="001007C3"/>
    <w:rsid w:val="00101D38"/>
    <w:rsid w:val="00101F51"/>
    <w:rsid w:val="00105610"/>
    <w:rsid w:val="001116B5"/>
    <w:rsid w:val="00112269"/>
    <w:rsid w:val="00112825"/>
    <w:rsid w:val="00117691"/>
    <w:rsid w:val="0011796C"/>
    <w:rsid w:val="001212B3"/>
    <w:rsid w:val="001228DC"/>
    <w:rsid w:val="00122C4C"/>
    <w:rsid w:val="0012465E"/>
    <w:rsid w:val="0012511B"/>
    <w:rsid w:val="001265E4"/>
    <w:rsid w:val="001270AE"/>
    <w:rsid w:val="00131A23"/>
    <w:rsid w:val="001355C1"/>
    <w:rsid w:val="0013792A"/>
    <w:rsid w:val="001402AB"/>
    <w:rsid w:val="001407D1"/>
    <w:rsid w:val="00145336"/>
    <w:rsid w:val="00145825"/>
    <w:rsid w:val="00150013"/>
    <w:rsid w:val="00151B6F"/>
    <w:rsid w:val="001549EF"/>
    <w:rsid w:val="00155292"/>
    <w:rsid w:val="001558D8"/>
    <w:rsid w:val="00155CA6"/>
    <w:rsid w:val="001567FB"/>
    <w:rsid w:val="0015712B"/>
    <w:rsid w:val="001575B5"/>
    <w:rsid w:val="00161083"/>
    <w:rsid w:val="00161CAB"/>
    <w:rsid w:val="00165652"/>
    <w:rsid w:val="00166625"/>
    <w:rsid w:val="00166E39"/>
    <w:rsid w:val="001671AD"/>
    <w:rsid w:val="00167D1F"/>
    <w:rsid w:val="00171C78"/>
    <w:rsid w:val="001728F5"/>
    <w:rsid w:val="00173A31"/>
    <w:rsid w:val="001741FB"/>
    <w:rsid w:val="00174BE0"/>
    <w:rsid w:val="00175CDB"/>
    <w:rsid w:val="00175E51"/>
    <w:rsid w:val="00176B3E"/>
    <w:rsid w:val="00184C77"/>
    <w:rsid w:val="00184E77"/>
    <w:rsid w:val="00185E8A"/>
    <w:rsid w:val="001901BD"/>
    <w:rsid w:val="001901F0"/>
    <w:rsid w:val="00191304"/>
    <w:rsid w:val="001920BF"/>
    <w:rsid w:val="00193DCF"/>
    <w:rsid w:val="001944B1"/>
    <w:rsid w:val="00194C66"/>
    <w:rsid w:val="00195038"/>
    <w:rsid w:val="00196400"/>
    <w:rsid w:val="00196C53"/>
    <w:rsid w:val="00196E97"/>
    <w:rsid w:val="001A0AD4"/>
    <w:rsid w:val="001A23D7"/>
    <w:rsid w:val="001A269F"/>
    <w:rsid w:val="001A33A9"/>
    <w:rsid w:val="001A4CE9"/>
    <w:rsid w:val="001A70C2"/>
    <w:rsid w:val="001A78F7"/>
    <w:rsid w:val="001B087C"/>
    <w:rsid w:val="001B0A76"/>
    <w:rsid w:val="001B24CC"/>
    <w:rsid w:val="001B396C"/>
    <w:rsid w:val="001B3E7F"/>
    <w:rsid w:val="001B5C6C"/>
    <w:rsid w:val="001B6ABA"/>
    <w:rsid w:val="001C4D26"/>
    <w:rsid w:val="001C6F0D"/>
    <w:rsid w:val="001C7E2C"/>
    <w:rsid w:val="001D0464"/>
    <w:rsid w:val="001D054B"/>
    <w:rsid w:val="001D2EAF"/>
    <w:rsid w:val="001D509F"/>
    <w:rsid w:val="001D5115"/>
    <w:rsid w:val="001D5FA5"/>
    <w:rsid w:val="001E078F"/>
    <w:rsid w:val="001E10B2"/>
    <w:rsid w:val="001E1F2E"/>
    <w:rsid w:val="001E2A56"/>
    <w:rsid w:val="001E3D84"/>
    <w:rsid w:val="001E5A5A"/>
    <w:rsid w:val="001E6355"/>
    <w:rsid w:val="001E7056"/>
    <w:rsid w:val="001F0CCF"/>
    <w:rsid w:val="001F0E64"/>
    <w:rsid w:val="001F31EA"/>
    <w:rsid w:val="001F4478"/>
    <w:rsid w:val="001F4658"/>
    <w:rsid w:val="001F4BA5"/>
    <w:rsid w:val="001F60DA"/>
    <w:rsid w:val="001F6AB5"/>
    <w:rsid w:val="001F72C0"/>
    <w:rsid w:val="001F7A3D"/>
    <w:rsid w:val="001F7BE8"/>
    <w:rsid w:val="00201A92"/>
    <w:rsid w:val="00203373"/>
    <w:rsid w:val="00204C16"/>
    <w:rsid w:val="0020505A"/>
    <w:rsid w:val="002073F1"/>
    <w:rsid w:val="00211C1B"/>
    <w:rsid w:val="002124EA"/>
    <w:rsid w:val="002144A4"/>
    <w:rsid w:val="0021629D"/>
    <w:rsid w:val="00216F55"/>
    <w:rsid w:val="0021765C"/>
    <w:rsid w:val="00221F2B"/>
    <w:rsid w:val="00222F9F"/>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3696B"/>
    <w:rsid w:val="00242F05"/>
    <w:rsid w:val="00243D0F"/>
    <w:rsid w:val="002441E1"/>
    <w:rsid w:val="00244260"/>
    <w:rsid w:val="00245C49"/>
    <w:rsid w:val="00245F53"/>
    <w:rsid w:val="00247908"/>
    <w:rsid w:val="0024792E"/>
    <w:rsid w:val="002511EE"/>
    <w:rsid w:val="002528C9"/>
    <w:rsid w:val="002532C3"/>
    <w:rsid w:val="002548AD"/>
    <w:rsid w:val="00255149"/>
    <w:rsid w:val="00261683"/>
    <w:rsid w:val="00262365"/>
    <w:rsid w:val="0026273C"/>
    <w:rsid w:val="00262836"/>
    <w:rsid w:val="002633C2"/>
    <w:rsid w:val="00264972"/>
    <w:rsid w:val="00265C9F"/>
    <w:rsid w:val="0026700B"/>
    <w:rsid w:val="00267616"/>
    <w:rsid w:val="00267858"/>
    <w:rsid w:val="00271154"/>
    <w:rsid w:val="00273729"/>
    <w:rsid w:val="002739DD"/>
    <w:rsid w:val="00274508"/>
    <w:rsid w:val="0027456A"/>
    <w:rsid w:val="00275B02"/>
    <w:rsid w:val="002776AC"/>
    <w:rsid w:val="00280C82"/>
    <w:rsid w:val="0028129B"/>
    <w:rsid w:val="00283455"/>
    <w:rsid w:val="0028464D"/>
    <w:rsid w:val="002859F3"/>
    <w:rsid w:val="00285F77"/>
    <w:rsid w:val="00287FDC"/>
    <w:rsid w:val="002907F0"/>
    <w:rsid w:val="00290C62"/>
    <w:rsid w:val="0029106C"/>
    <w:rsid w:val="002933B6"/>
    <w:rsid w:val="00293ABE"/>
    <w:rsid w:val="00293B49"/>
    <w:rsid w:val="0029407F"/>
    <w:rsid w:val="002940E3"/>
    <w:rsid w:val="002946F8"/>
    <w:rsid w:val="002959FE"/>
    <w:rsid w:val="002962DA"/>
    <w:rsid w:val="002A1D58"/>
    <w:rsid w:val="002A1E74"/>
    <w:rsid w:val="002A347B"/>
    <w:rsid w:val="002A3ECF"/>
    <w:rsid w:val="002A47B8"/>
    <w:rsid w:val="002A6128"/>
    <w:rsid w:val="002B0F0A"/>
    <w:rsid w:val="002B2A7B"/>
    <w:rsid w:val="002B2E35"/>
    <w:rsid w:val="002B3312"/>
    <w:rsid w:val="002B47EA"/>
    <w:rsid w:val="002B4BFC"/>
    <w:rsid w:val="002B4D64"/>
    <w:rsid w:val="002B5817"/>
    <w:rsid w:val="002B62C6"/>
    <w:rsid w:val="002B6F98"/>
    <w:rsid w:val="002B7865"/>
    <w:rsid w:val="002C107F"/>
    <w:rsid w:val="002C3573"/>
    <w:rsid w:val="002C6CE5"/>
    <w:rsid w:val="002C745A"/>
    <w:rsid w:val="002C7E68"/>
    <w:rsid w:val="002D431C"/>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5613"/>
    <w:rsid w:val="002F71FA"/>
    <w:rsid w:val="00300054"/>
    <w:rsid w:val="00301282"/>
    <w:rsid w:val="003013EA"/>
    <w:rsid w:val="003016E5"/>
    <w:rsid w:val="003017D4"/>
    <w:rsid w:val="00302110"/>
    <w:rsid w:val="00303275"/>
    <w:rsid w:val="00303B31"/>
    <w:rsid w:val="00303E68"/>
    <w:rsid w:val="00305A16"/>
    <w:rsid w:val="00305F21"/>
    <w:rsid w:val="003076FA"/>
    <w:rsid w:val="00311E7B"/>
    <w:rsid w:val="00312570"/>
    <w:rsid w:val="00312A60"/>
    <w:rsid w:val="0031343F"/>
    <w:rsid w:val="00314589"/>
    <w:rsid w:val="0031587F"/>
    <w:rsid w:val="00321DD5"/>
    <w:rsid w:val="00325F85"/>
    <w:rsid w:val="00327028"/>
    <w:rsid w:val="00327148"/>
    <w:rsid w:val="00330B2D"/>
    <w:rsid w:val="0033270E"/>
    <w:rsid w:val="00334A4C"/>
    <w:rsid w:val="00335E18"/>
    <w:rsid w:val="00337033"/>
    <w:rsid w:val="00337F58"/>
    <w:rsid w:val="003416DA"/>
    <w:rsid w:val="00341A18"/>
    <w:rsid w:val="00341AAC"/>
    <w:rsid w:val="00345B10"/>
    <w:rsid w:val="003472D6"/>
    <w:rsid w:val="00350BB2"/>
    <w:rsid w:val="00350D63"/>
    <w:rsid w:val="00350E02"/>
    <w:rsid w:val="003536F1"/>
    <w:rsid w:val="003545BD"/>
    <w:rsid w:val="003551FC"/>
    <w:rsid w:val="00355D67"/>
    <w:rsid w:val="00356F74"/>
    <w:rsid w:val="003577A0"/>
    <w:rsid w:val="00360A08"/>
    <w:rsid w:val="003629C9"/>
    <w:rsid w:val="0036497F"/>
    <w:rsid w:val="00364C8F"/>
    <w:rsid w:val="00365D09"/>
    <w:rsid w:val="003663AF"/>
    <w:rsid w:val="0036696B"/>
    <w:rsid w:val="003669AE"/>
    <w:rsid w:val="00367795"/>
    <w:rsid w:val="00374571"/>
    <w:rsid w:val="00375E4D"/>
    <w:rsid w:val="003766F7"/>
    <w:rsid w:val="00377017"/>
    <w:rsid w:val="0038146C"/>
    <w:rsid w:val="00383177"/>
    <w:rsid w:val="0038440E"/>
    <w:rsid w:val="00385471"/>
    <w:rsid w:val="0038622B"/>
    <w:rsid w:val="003868FF"/>
    <w:rsid w:val="0038738D"/>
    <w:rsid w:val="003876F1"/>
    <w:rsid w:val="0039187A"/>
    <w:rsid w:val="00392A83"/>
    <w:rsid w:val="00395D26"/>
    <w:rsid w:val="0039667B"/>
    <w:rsid w:val="00397F6C"/>
    <w:rsid w:val="003A0ADD"/>
    <w:rsid w:val="003A0EEA"/>
    <w:rsid w:val="003A12B0"/>
    <w:rsid w:val="003A2794"/>
    <w:rsid w:val="003A39FA"/>
    <w:rsid w:val="003A4C7F"/>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482E"/>
    <w:rsid w:val="003D495E"/>
    <w:rsid w:val="003D4C53"/>
    <w:rsid w:val="003D6001"/>
    <w:rsid w:val="003D640B"/>
    <w:rsid w:val="003D6F63"/>
    <w:rsid w:val="003D7BC9"/>
    <w:rsid w:val="003D7F46"/>
    <w:rsid w:val="003E0C0F"/>
    <w:rsid w:val="003E107C"/>
    <w:rsid w:val="003E6756"/>
    <w:rsid w:val="003E760F"/>
    <w:rsid w:val="003F31AB"/>
    <w:rsid w:val="003F6611"/>
    <w:rsid w:val="003F6C86"/>
    <w:rsid w:val="003F702A"/>
    <w:rsid w:val="00402D6C"/>
    <w:rsid w:val="00402D90"/>
    <w:rsid w:val="00402E20"/>
    <w:rsid w:val="00403077"/>
    <w:rsid w:val="00406A25"/>
    <w:rsid w:val="00407783"/>
    <w:rsid w:val="004105E9"/>
    <w:rsid w:val="0041233E"/>
    <w:rsid w:val="00412994"/>
    <w:rsid w:val="00412E59"/>
    <w:rsid w:val="004134E4"/>
    <w:rsid w:val="0041428B"/>
    <w:rsid w:val="00414B45"/>
    <w:rsid w:val="00414D79"/>
    <w:rsid w:val="00415DEF"/>
    <w:rsid w:val="00417649"/>
    <w:rsid w:val="0042201D"/>
    <w:rsid w:val="00424019"/>
    <w:rsid w:val="00424039"/>
    <w:rsid w:val="00424458"/>
    <w:rsid w:val="00424FF0"/>
    <w:rsid w:val="0042597D"/>
    <w:rsid w:val="0042678F"/>
    <w:rsid w:val="00431240"/>
    <w:rsid w:val="00431F11"/>
    <w:rsid w:val="00434782"/>
    <w:rsid w:val="0043615D"/>
    <w:rsid w:val="004364BD"/>
    <w:rsid w:val="00441640"/>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83164"/>
    <w:rsid w:val="00485DB0"/>
    <w:rsid w:val="00487AA0"/>
    <w:rsid w:val="004906EB"/>
    <w:rsid w:val="004910E3"/>
    <w:rsid w:val="00491142"/>
    <w:rsid w:val="00491DF0"/>
    <w:rsid w:val="00493C9D"/>
    <w:rsid w:val="00494A45"/>
    <w:rsid w:val="00494A9B"/>
    <w:rsid w:val="00494AD6"/>
    <w:rsid w:val="00495CA3"/>
    <w:rsid w:val="00496F80"/>
    <w:rsid w:val="00497A26"/>
    <w:rsid w:val="004A0A4D"/>
    <w:rsid w:val="004A0E3C"/>
    <w:rsid w:val="004A2897"/>
    <w:rsid w:val="004A299F"/>
    <w:rsid w:val="004A302B"/>
    <w:rsid w:val="004A3C45"/>
    <w:rsid w:val="004A41E8"/>
    <w:rsid w:val="004A4E85"/>
    <w:rsid w:val="004A4F09"/>
    <w:rsid w:val="004A57C5"/>
    <w:rsid w:val="004A5A42"/>
    <w:rsid w:val="004A60BD"/>
    <w:rsid w:val="004A629D"/>
    <w:rsid w:val="004A6701"/>
    <w:rsid w:val="004A6AB6"/>
    <w:rsid w:val="004A6F06"/>
    <w:rsid w:val="004B2351"/>
    <w:rsid w:val="004B5230"/>
    <w:rsid w:val="004B5F30"/>
    <w:rsid w:val="004B6A92"/>
    <w:rsid w:val="004B7C5F"/>
    <w:rsid w:val="004C009E"/>
    <w:rsid w:val="004C1C4B"/>
    <w:rsid w:val="004C485B"/>
    <w:rsid w:val="004D17D7"/>
    <w:rsid w:val="004D29D4"/>
    <w:rsid w:val="004D3DF7"/>
    <w:rsid w:val="004D5611"/>
    <w:rsid w:val="004D5FFD"/>
    <w:rsid w:val="004D64B6"/>
    <w:rsid w:val="004D6AB7"/>
    <w:rsid w:val="004D7365"/>
    <w:rsid w:val="004E09B0"/>
    <w:rsid w:val="004E41B6"/>
    <w:rsid w:val="004E4393"/>
    <w:rsid w:val="004E48E9"/>
    <w:rsid w:val="004E528A"/>
    <w:rsid w:val="004E75D3"/>
    <w:rsid w:val="004F0088"/>
    <w:rsid w:val="004F0094"/>
    <w:rsid w:val="004F0173"/>
    <w:rsid w:val="004F0448"/>
    <w:rsid w:val="004F10E0"/>
    <w:rsid w:val="004F3D3C"/>
    <w:rsid w:val="004F4963"/>
    <w:rsid w:val="004F5B37"/>
    <w:rsid w:val="004F5F13"/>
    <w:rsid w:val="004F60D6"/>
    <w:rsid w:val="004F6F2C"/>
    <w:rsid w:val="004F75CF"/>
    <w:rsid w:val="004F7C92"/>
    <w:rsid w:val="004F7CF9"/>
    <w:rsid w:val="0050273F"/>
    <w:rsid w:val="0050326B"/>
    <w:rsid w:val="00503485"/>
    <w:rsid w:val="005113C7"/>
    <w:rsid w:val="00515E39"/>
    <w:rsid w:val="00517D03"/>
    <w:rsid w:val="00517E8A"/>
    <w:rsid w:val="00520339"/>
    <w:rsid w:val="005216AC"/>
    <w:rsid w:val="00522178"/>
    <w:rsid w:val="00527036"/>
    <w:rsid w:val="00527343"/>
    <w:rsid w:val="00527EE9"/>
    <w:rsid w:val="005301AB"/>
    <w:rsid w:val="005323AC"/>
    <w:rsid w:val="00532659"/>
    <w:rsid w:val="00533129"/>
    <w:rsid w:val="00533E90"/>
    <w:rsid w:val="00534AA5"/>
    <w:rsid w:val="0053751B"/>
    <w:rsid w:val="00537956"/>
    <w:rsid w:val="00540974"/>
    <w:rsid w:val="00540CDC"/>
    <w:rsid w:val="00541F0C"/>
    <w:rsid w:val="005434FF"/>
    <w:rsid w:val="00547B99"/>
    <w:rsid w:val="00550019"/>
    <w:rsid w:val="005514E8"/>
    <w:rsid w:val="00552376"/>
    <w:rsid w:val="0055462C"/>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4607"/>
    <w:rsid w:val="00580F54"/>
    <w:rsid w:val="005834AF"/>
    <w:rsid w:val="00583908"/>
    <w:rsid w:val="005843BB"/>
    <w:rsid w:val="005845F2"/>
    <w:rsid w:val="00585723"/>
    <w:rsid w:val="00585EFB"/>
    <w:rsid w:val="00585F01"/>
    <w:rsid w:val="00590042"/>
    <w:rsid w:val="00590EFC"/>
    <w:rsid w:val="00592A10"/>
    <w:rsid w:val="00594FC2"/>
    <w:rsid w:val="0059516F"/>
    <w:rsid w:val="00597C07"/>
    <w:rsid w:val="005A0905"/>
    <w:rsid w:val="005A0EF6"/>
    <w:rsid w:val="005A1156"/>
    <w:rsid w:val="005A2072"/>
    <w:rsid w:val="005A3BC8"/>
    <w:rsid w:val="005A442B"/>
    <w:rsid w:val="005A4B76"/>
    <w:rsid w:val="005A4C41"/>
    <w:rsid w:val="005A65EF"/>
    <w:rsid w:val="005A6B74"/>
    <w:rsid w:val="005A7129"/>
    <w:rsid w:val="005A7783"/>
    <w:rsid w:val="005B4295"/>
    <w:rsid w:val="005B48E5"/>
    <w:rsid w:val="005B4B64"/>
    <w:rsid w:val="005B6BED"/>
    <w:rsid w:val="005B6FC2"/>
    <w:rsid w:val="005C18BB"/>
    <w:rsid w:val="005C1E38"/>
    <w:rsid w:val="005C23BF"/>
    <w:rsid w:val="005C489F"/>
    <w:rsid w:val="005C58F1"/>
    <w:rsid w:val="005C68E6"/>
    <w:rsid w:val="005C6FDB"/>
    <w:rsid w:val="005C7DC0"/>
    <w:rsid w:val="005D06F2"/>
    <w:rsid w:val="005D07E4"/>
    <w:rsid w:val="005D2A99"/>
    <w:rsid w:val="005D3687"/>
    <w:rsid w:val="005D37C5"/>
    <w:rsid w:val="005D5AF5"/>
    <w:rsid w:val="005D5E1C"/>
    <w:rsid w:val="005D7714"/>
    <w:rsid w:val="005E142C"/>
    <w:rsid w:val="005E28DA"/>
    <w:rsid w:val="005E2BCF"/>
    <w:rsid w:val="005E2F93"/>
    <w:rsid w:val="005E481A"/>
    <w:rsid w:val="005E53E0"/>
    <w:rsid w:val="005E6063"/>
    <w:rsid w:val="005E63DC"/>
    <w:rsid w:val="005E71EB"/>
    <w:rsid w:val="005F02BB"/>
    <w:rsid w:val="005F0B1B"/>
    <w:rsid w:val="005F1ECA"/>
    <w:rsid w:val="005F4537"/>
    <w:rsid w:val="005F4F14"/>
    <w:rsid w:val="00600D6A"/>
    <w:rsid w:val="0060143F"/>
    <w:rsid w:val="00603E00"/>
    <w:rsid w:val="00606149"/>
    <w:rsid w:val="00606B27"/>
    <w:rsid w:val="006070A3"/>
    <w:rsid w:val="0061135A"/>
    <w:rsid w:val="0061269F"/>
    <w:rsid w:val="00612D80"/>
    <w:rsid w:val="00615A31"/>
    <w:rsid w:val="00615E00"/>
    <w:rsid w:val="00616F3C"/>
    <w:rsid w:val="00617104"/>
    <w:rsid w:val="0062006C"/>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416BF"/>
    <w:rsid w:val="00645623"/>
    <w:rsid w:val="006468E8"/>
    <w:rsid w:val="0064713F"/>
    <w:rsid w:val="0065074A"/>
    <w:rsid w:val="00650D35"/>
    <w:rsid w:val="00651CC4"/>
    <w:rsid w:val="006527F9"/>
    <w:rsid w:val="006534F2"/>
    <w:rsid w:val="006536DD"/>
    <w:rsid w:val="006537DA"/>
    <w:rsid w:val="0065547D"/>
    <w:rsid w:val="00656B5A"/>
    <w:rsid w:val="00656E25"/>
    <w:rsid w:val="00657CE0"/>
    <w:rsid w:val="006600DF"/>
    <w:rsid w:val="006607AF"/>
    <w:rsid w:val="0066308D"/>
    <w:rsid w:val="0066557A"/>
    <w:rsid w:val="00666793"/>
    <w:rsid w:val="0066752C"/>
    <w:rsid w:val="00667625"/>
    <w:rsid w:val="00670205"/>
    <w:rsid w:val="00670A6B"/>
    <w:rsid w:val="00673E6B"/>
    <w:rsid w:val="00674AFB"/>
    <w:rsid w:val="0067570D"/>
    <w:rsid w:val="00676D80"/>
    <w:rsid w:val="006810E0"/>
    <w:rsid w:val="00681E01"/>
    <w:rsid w:val="00682A4B"/>
    <w:rsid w:val="00685B7C"/>
    <w:rsid w:val="006868F1"/>
    <w:rsid w:val="00687290"/>
    <w:rsid w:val="00687695"/>
    <w:rsid w:val="006876EC"/>
    <w:rsid w:val="00687974"/>
    <w:rsid w:val="0069061E"/>
    <w:rsid w:val="00690E3F"/>
    <w:rsid w:val="00691B97"/>
    <w:rsid w:val="00692EDC"/>
    <w:rsid w:val="00693E6D"/>
    <w:rsid w:val="00694082"/>
    <w:rsid w:val="006943E3"/>
    <w:rsid w:val="0069462B"/>
    <w:rsid w:val="0069688C"/>
    <w:rsid w:val="00697668"/>
    <w:rsid w:val="006976F9"/>
    <w:rsid w:val="00697C17"/>
    <w:rsid w:val="006A28A2"/>
    <w:rsid w:val="006A3305"/>
    <w:rsid w:val="006A3621"/>
    <w:rsid w:val="006A3F7F"/>
    <w:rsid w:val="006A4A5A"/>
    <w:rsid w:val="006A59F7"/>
    <w:rsid w:val="006B0C89"/>
    <w:rsid w:val="006B3F08"/>
    <w:rsid w:val="006B43F2"/>
    <w:rsid w:val="006B4440"/>
    <w:rsid w:val="006B46CD"/>
    <w:rsid w:val="006B4DBA"/>
    <w:rsid w:val="006B7D80"/>
    <w:rsid w:val="006C0240"/>
    <w:rsid w:val="006C042A"/>
    <w:rsid w:val="006C053C"/>
    <w:rsid w:val="006C32B1"/>
    <w:rsid w:val="006C32D7"/>
    <w:rsid w:val="006C33CB"/>
    <w:rsid w:val="006C4030"/>
    <w:rsid w:val="006C4B6B"/>
    <w:rsid w:val="006C55D8"/>
    <w:rsid w:val="006C63E4"/>
    <w:rsid w:val="006C6DDE"/>
    <w:rsid w:val="006C6F29"/>
    <w:rsid w:val="006D2F83"/>
    <w:rsid w:val="006D630C"/>
    <w:rsid w:val="006D77AB"/>
    <w:rsid w:val="006E09F7"/>
    <w:rsid w:val="006E25E8"/>
    <w:rsid w:val="006E349D"/>
    <w:rsid w:val="006E5C2B"/>
    <w:rsid w:val="006E7435"/>
    <w:rsid w:val="006F166E"/>
    <w:rsid w:val="006F2267"/>
    <w:rsid w:val="006F2D30"/>
    <w:rsid w:val="006F326D"/>
    <w:rsid w:val="006F53B0"/>
    <w:rsid w:val="006F6DF3"/>
    <w:rsid w:val="006F7E16"/>
    <w:rsid w:val="007005DF"/>
    <w:rsid w:val="0070150B"/>
    <w:rsid w:val="00701F3D"/>
    <w:rsid w:val="00701FC4"/>
    <w:rsid w:val="00702D79"/>
    <w:rsid w:val="00703132"/>
    <w:rsid w:val="00704769"/>
    <w:rsid w:val="0070703A"/>
    <w:rsid w:val="00707281"/>
    <w:rsid w:val="00710DC5"/>
    <w:rsid w:val="00712338"/>
    <w:rsid w:val="007140FB"/>
    <w:rsid w:val="00715FF0"/>
    <w:rsid w:val="00716A25"/>
    <w:rsid w:val="00722DA7"/>
    <w:rsid w:val="00723157"/>
    <w:rsid w:val="00723DBB"/>
    <w:rsid w:val="00723F16"/>
    <w:rsid w:val="00726536"/>
    <w:rsid w:val="007276F9"/>
    <w:rsid w:val="007304DE"/>
    <w:rsid w:val="00730560"/>
    <w:rsid w:val="00730FB0"/>
    <w:rsid w:val="00731E14"/>
    <w:rsid w:val="007328FA"/>
    <w:rsid w:val="00734385"/>
    <w:rsid w:val="00737EE5"/>
    <w:rsid w:val="00741AF7"/>
    <w:rsid w:val="00742C11"/>
    <w:rsid w:val="00743EAC"/>
    <w:rsid w:val="00744148"/>
    <w:rsid w:val="00744F62"/>
    <w:rsid w:val="007475ED"/>
    <w:rsid w:val="00747CE8"/>
    <w:rsid w:val="00750F12"/>
    <w:rsid w:val="007510F6"/>
    <w:rsid w:val="00752D91"/>
    <w:rsid w:val="00753AE1"/>
    <w:rsid w:val="007545C9"/>
    <w:rsid w:val="0075703F"/>
    <w:rsid w:val="0075762D"/>
    <w:rsid w:val="00760A06"/>
    <w:rsid w:val="007612A6"/>
    <w:rsid w:val="00762162"/>
    <w:rsid w:val="00762CB8"/>
    <w:rsid w:val="00764F22"/>
    <w:rsid w:val="007656E2"/>
    <w:rsid w:val="007674BE"/>
    <w:rsid w:val="007706BE"/>
    <w:rsid w:val="00771351"/>
    <w:rsid w:val="007742B7"/>
    <w:rsid w:val="00774452"/>
    <w:rsid w:val="00774DBC"/>
    <w:rsid w:val="0078019C"/>
    <w:rsid w:val="00783534"/>
    <w:rsid w:val="00785158"/>
    <w:rsid w:val="00787A76"/>
    <w:rsid w:val="00787A90"/>
    <w:rsid w:val="0079066D"/>
    <w:rsid w:val="00790730"/>
    <w:rsid w:val="00791272"/>
    <w:rsid w:val="0079140B"/>
    <w:rsid w:val="00792212"/>
    <w:rsid w:val="00792F1C"/>
    <w:rsid w:val="00795EC8"/>
    <w:rsid w:val="007969CF"/>
    <w:rsid w:val="0079738C"/>
    <w:rsid w:val="007A1170"/>
    <w:rsid w:val="007A21D1"/>
    <w:rsid w:val="007A4D2D"/>
    <w:rsid w:val="007A5A0C"/>
    <w:rsid w:val="007B2E2F"/>
    <w:rsid w:val="007B372D"/>
    <w:rsid w:val="007B4086"/>
    <w:rsid w:val="007B4602"/>
    <w:rsid w:val="007B5159"/>
    <w:rsid w:val="007B5E7C"/>
    <w:rsid w:val="007B6A4B"/>
    <w:rsid w:val="007B6B91"/>
    <w:rsid w:val="007B702C"/>
    <w:rsid w:val="007B7AD1"/>
    <w:rsid w:val="007C0213"/>
    <w:rsid w:val="007C0845"/>
    <w:rsid w:val="007C17A8"/>
    <w:rsid w:val="007C2F05"/>
    <w:rsid w:val="007C39CE"/>
    <w:rsid w:val="007C5285"/>
    <w:rsid w:val="007C63BF"/>
    <w:rsid w:val="007C6AB4"/>
    <w:rsid w:val="007C7126"/>
    <w:rsid w:val="007C7751"/>
    <w:rsid w:val="007C7771"/>
    <w:rsid w:val="007D19BE"/>
    <w:rsid w:val="007D44A7"/>
    <w:rsid w:val="007D6F04"/>
    <w:rsid w:val="007D7E9C"/>
    <w:rsid w:val="007E1BC8"/>
    <w:rsid w:val="007E1F0A"/>
    <w:rsid w:val="007E2245"/>
    <w:rsid w:val="007E3062"/>
    <w:rsid w:val="007E3C64"/>
    <w:rsid w:val="007E3E02"/>
    <w:rsid w:val="007E4C2C"/>
    <w:rsid w:val="007E51D6"/>
    <w:rsid w:val="007E5A99"/>
    <w:rsid w:val="007E6A61"/>
    <w:rsid w:val="007E6F2F"/>
    <w:rsid w:val="007E7DC1"/>
    <w:rsid w:val="007F0664"/>
    <w:rsid w:val="007F174A"/>
    <w:rsid w:val="00800919"/>
    <w:rsid w:val="00801C80"/>
    <w:rsid w:val="0080213F"/>
    <w:rsid w:val="00803284"/>
    <w:rsid w:val="008045FB"/>
    <w:rsid w:val="008048D1"/>
    <w:rsid w:val="00804A9E"/>
    <w:rsid w:val="00805091"/>
    <w:rsid w:val="00805F17"/>
    <w:rsid w:val="00806642"/>
    <w:rsid w:val="00811E78"/>
    <w:rsid w:val="00811F87"/>
    <w:rsid w:val="00812F97"/>
    <w:rsid w:val="00812FA4"/>
    <w:rsid w:val="008149F6"/>
    <w:rsid w:val="00817450"/>
    <w:rsid w:val="00821056"/>
    <w:rsid w:val="00821E64"/>
    <w:rsid w:val="00822410"/>
    <w:rsid w:val="00822D63"/>
    <w:rsid w:val="00824CAE"/>
    <w:rsid w:val="00827409"/>
    <w:rsid w:val="00827FDC"/>
    <w:rsid w:val="0083049F"/>
    <w:rsid w:val="00833F8D"/>
    <w:rsid w:val="00834362"/>
    <w:rsid w:val="008344EA"/>
    <w:rsid w:val="0083668F"/>
    <w:rsid w:val="008369B1"/>
    <w:rsid w:val="008400BD"/>
    <w:rsid w:val="00840711"/>
    <w:rsid w:val="00840780"/>
    <w:rsid w:val="00842EE7"/>
    <w:rsid w:val="0084352F"/>
    <w:rsid w:val="00843752"/>
    <w:rsid w:val="00843B83"/>
    <w:rsid w:val="0084500A"/>
    <w:rsid w:val="008456B3"/>
    <w:rsid w:val="00845D38"/>
    <w:rsid w:val="00846BC6"/>
    <w:rsid w:val="00852219"/>
    <w:rsid w:val="008527CA"/>
    <w:rsid w:val="008530CC"/>
    <w:rsid w:val="00857C86"/>
    <w:rsid w:val="008613E8"/>
    <w:rsid w:val="0086173D"/>
    <w:rsid w:val="00862D0A"/>
    <w:rsid w:val="00865E3B"/>
    <w:rsid w:val="00865F25"/>
    <w:rsid w:val="00867C48"/>
    <w:rsid w:val="008700D0"/>
    <w:rsid w:val="0087290E"/>
    <w:rsid w:val="00876028"/>
    <w:rsid w:val="00877A05"/>
    <w:rsid w:val="00877F1D"/>
    <w:rsid w:val="00880069"/>
    <w:rsid w:val="00880C90"/>
    <w:rsid w:val="00881138"/>
    <w:rsid w:val="0088627F"/>
    <w:rsid w:val="00886849"/>
    <w:rsid w:val="0088718A"/>
    <w:rsid w:val="00887458"/>
    <w:rsid w:val="00891A91"/>
    <w:rsid w:val="00891CCA"/>
    <w:rsid w:val="00892191"/>
    <w:rsid w:val="00894011"/>
    <w:rsid w:val="00895EED"/>
    <w:rsid w:val="008A115B"/>
    <w:rsid w:val="008A14AF"/>
    <w:rsid w:val="008A1D50"/>
    <w:rsid w:val="008A23F4"/>
    <w:rsid w:val="008A543B"/>
    <w:rsid w:val="008A58C7"/>
    <w:rsid w:val="008A5C73"/>
    <w:rsid w:val="008A64BE"/>
    <w:rsid w:val="008A71E4"/>
    <w:rsid w:val="008A736E"/>
    <w:rsid w:val="008B1FD5"/>
    <w:rsid w:val="008B4363"/>
    <w:rsid w:val="008B4FBD"/>
    <w:rsid w:val="008B5203"/>
    <w:rsid w:val="008B6029"/>
    <w:rsid w:val="008B65BB"/>
    <w:rsid w:val="008B69B1"/>
    <w:rsid w:val="008B7004"/>
    <w:rsid w:val="008C0E0A"/>
    <w:rsid w:val="008C127F"/>
    <w:rsid w:val="008C201E"/>
    <w:rsid w:val="008C21CF"/>
    <w:rsid w:val="008C4E2E"/>
    <w:rsid w:val="008C65B6"/>
    <w:rsid w:val="008C65F4"/>
    <w:rsid w:val="008D0E90"/>
    <w:rsid w:val="008D1D7D"/>
    <w:rsid w:val="008D2147"/>
    <w:rsid w:val="008D2B6F"/>
    <w:rsid w:val="008D7F84"/>
    <w:rsid w:val="008E1326"/>
    <w:rsid w:val="008E2410"/>
    <w:rsid w:val="008E36AA"/>
    <w:rsid w:val="008E6382"/>
    <w:rsid w:val="008E67F0"/>
    <w:rsid w:val="008E7F23"/>
    <w:rsid w:val="008F01BC"/>
    <w:rsid w:val="008F02C1"/>
    <w:rsid w:val="008F0335"/>
    <w:rsid w:val="008F06CD"/>
    <w:rsid w:val="008F14AF"/>
    <w:rsid w:val="008F14B9"/>
    <w:rsid w:val="008F4401"/>
    <w:rsid w:val="008F5F40"/>
    <w:rsid w:val="008F657F"/>
    <w:rsid w:val="008F6C61"/>
    <w:rsid w:val="00901F83"/>
    <w:rsid w:val="00902F35"/>
    <w:rsid w:val="00903DD6"/>
    <w:rsid w:val="00903F25"/>
    <w:rsid w:val="00904D37"/>
    <w:rsid w:val="00907085"/>
    <w:rsid w:val="00910808"/>
    <w:rsid w:val="00910827"/>
    <w:rsid w:val="00911A6A"/>
    <w:rsid w:val="00911FFB"/>
    <w:rsid w:val="009135F5"/>
    <w:rsid w:val="00913DE7"/>
    <w:rsid w:val="0091448F"/>
    <w:rsid w:val="00916E23"/>
    <w:rsid w:val="009175F7"/>
    <w:rsid w:val="00920172"/>
    <w:rsid w:val="009205CA"/>
    <w:rsid w:val="00920BDB"/>
    <w:rsid w:val="00921547"/>
    <w:rsid w:val="0092165D"/>
    <w:rsid w:val="009235A1"/>
    <w:rsid w:val="00923BE8"/>
    <w:rsid w:val="009244D3"/>
    <w:rsid w:val="009303BD"/>
    <w:rsid w:val="00931A94"/>
    <w:rsid w:val="00934474"/>
    <w:rsid w:val="0093545B"/>
    <w:rsid w:val="009357A8"/>
    <w:rsid w:val="0093600E"/>
    <w:rsid w:val="009369F8"/>
    <w:rsid w:val="00937989"/>
    <w:rsid w:val="00937D51"/>
    <w:rsid w:val="00940033"/>
    <w:rsid w:val="009413F6"/>
    <w:rsid w:val="00941F93"/>
    <w:rsid w:val="0094230B"/>
    <w:rsid w:val="00942FBD"/>
    <w:rsid w:val="00943676"/>
    <w:rsid w:val="009444FB"/>
    <w:rsid w:val="00944569"/>
    <w:rsid w:val="00944C1D"/>
    <w:rsid w:val="00946897"/>
    <w:rsid w:val="0095016D"/>
    <w:rsid w:val="0095096E"/>
    <w:rsid w:val="009510B5"/>
    <w:rsid w:val="009512ED"/>
    <w:rsid w:val="00951880"/>
    <w:rsid w:val="0095231D"/>
    <w:rsid w:val="00952726"/>
    <w:rsid w:val="00956311"/>
    <w:rsid w:val="009613E2"/>
    <w:rsid w:val="00964788"/>
    <w:rsid w:val="009648AE"/>
    <w:rsid w:val="00964A1F"/>
    <w:rsid w:val="009652C4"/>
    <w:rsid w:val="009653CD"/>
    <w:rsid w:val="00967011"/>
    <w:rsid w:val="00967132"/>
    <w:rsid w:val="00970F3A"/>
    <w:rsid w:val="00972A8A"/>
    <w:rsid w:val="00972E2D"/>
    <w:rsid w:val="00974550"/>
    <w:rsid w:val="00975E3D"/>
    <w:rsid w:val="00976CAE"/>
    <w:rsid w:val="00977E29"/>
    <w:rsid w:val="009820ED"/>
    <w:rsid w:val="00983C93"/>
    <w:rsid w:val="009848E6"/>
    <w:rsid w:val="00985E2D"/>
    <w:rsid w:val="009860DB"/>
    <w:rsid w:val="00987631"/>
    <w:rsid w:val="00987AC6"/>
    <w:rsid w:val="009901CA"/>
    <w:rsid w:val="00991AA8"/>
    <w:rsid w:val="009927F3"/>
    <w:rsid w:val="00994027"/>
    <w:rsid w:val="00995AB2"/>
    <w:rsid w:val="00995F52"/>
    <w:rsid w:val="00995F95"/>
    <w:rsid w:val="009969CD"/>
    <w:rsid w:val="00996C00"/>
    <w:rsid w:val="00997487"/>
    <w:rsid w:val="009A0E43"/>
    <w:rsid w:val="009A2F3A"/>
    <w:rsid w:val="009A39C5"/>
    <w:rsid w:val="009A3A3B"/>
    <w:rsid w:val="009A4EA9"/>
    <w:rsid w:val="009A7022"/>
    <w:rsid w:val="009A73BF"/>
    <w:rsid w:val="009B1350"/>
    <w:rsid w:val="009B2C02"/>
    <w:rsid w:val="009B3788"/>
    <w:rsid w:val="009B3C0A"/>
    <w:rsid w:val="009B3C31"/>
    <w:rsid w:val="009B5EB1"/>
    <w:rsid w:val="009B67E2"/>
    <w:rsid w:val="009C05FD"/>
    <w:rsid w:val="009C1CD6"/>
    <w:rsid w:val="009C2FBD"/>
    <w:rsid w:val="009C3596"/>
    <w:rsid w:val="009C65C0"/>
    <w:rsid w:val="009C6E43"/>
    <w:rsid w:val="009D05C5"/>
    <w:rsid w:val="009D1EEC"/>
    <w:rsid w:val="009D4299"/>
    <w:rsid w:val="009D56D8"/>
    <w:rsid w:val="009D6F12"/>
    <w:rsid w:val="009E0A55"/>
    <w:rsid w:val="009E1F91"/>
    <w:rsid w:val="009E219F"/>
    <w:rsid w:val="009E3AE6"/>
    <w:rsid w:val="009E50F7"/>
    <w:rsid w:val="009E5331"/>
    <w:rsid w:val="009E5DB8"/>
    <w:rsid w:val="009E6603"/>
    <w:rsid w:val="009E78AB"/>
    <w:rsid w:val="009F0540"/>
    <w:rsid w:val="009F064A"/>
    <w:rsid w:val="009F3904"/>
    <w:rsid w:val="009F3FBA"/>
    <w:rsid w:val="009F4ED6"/>
    <w:rsid w:val="009F5A16"/>
    <w:rsid w:val="009F66C9"/>
    <w:rsid w:val="009F6CAA"/>
    <w:rsid w:val="00A013C6"/>
    <w:rsid w:val="00A02F21"/>
    <w:rsid w:val="00A03AEF"/>
    <w:rsid w:val="00A06336"/>
    <w:rsid w:val="00A06B23"/>
    <w:rsid w:val="00A06EF8"/>
    <w:rsid w:val="00A07503"/>
    <w:rsid w:val="00A111A0"/>
    <w:rsid w:val="00A138C2"/>
    <w:rsid w:val="00A1566C"/>
    <w:rsid w:val="00A16E26"/>
    <w:rsid w:val="00A20853"/>
    <w:rsid w:val="00A20A4C"/>
    <w:rsid w:val="00A20DD7"/>
    <w:rsid w:val="00A21EBA"/>
    <w:rsid w:val="00A21F91"/>
    <w:rsid w:val="00A2200A"/>
    <w:rsid w:val="00A228C3"/>
    <w:rsid w:val="00A22CCC"/>
    <w:rsid w:val="00A22D17"/>
    <w:rsid w:val="00A24A10"/>
    <w:rsid w:val="00A25AF6"/>
    <w:rsid w:val="00A31242"/>
    <w:rsid w:val="00A316C7"/>
    <w:rsid w:val="00A33FF3"/>
    <w:rsid w:val="00A34673"/>
    <w:rsid w:val="00A348BC"/>
    <w:rsid w:val="00A371F7"/>
    <w:rsid w:val="00A37C90"/>
    <w:rsid w:val="00A403BC"/>
    <w:rsid w:val="00A42504"/>
    <w:rsid w:val="00A42ED0"/>
    <w:rsid w:val="00A43067"/>
    <w:rsid w:val="00A443CC"/>
    <w:rsid w:val="00A44548"/>
    <w:rsid w:val="00A4545F"/>
    <w:rsid w:val="00A474D0"/>
    <w:rsid w:val="00A47E23"/>
    <w:rsid w:val="00A52641"/>
    <w:rsid w:val="00A53686"/>
    <w:rsid w:val="00A5699A"/>
    <w:rsid w:val="00A574EF"/>
    <w:rsid w:val="00A62954"/>
    <w:rsid w:val="00A642D3"/>
    <w:rsid w:val="00A65996"/>
    <w:rsid w:val="00A66077"/>
    <w:rsid w:val="00A667A7"/>
    <w:rsid w:val="00A672D5"/>
    <w:rsid w:val="00A7083F"/>
    <w:rsid w:val="00A70FDA"/>
    <w:rsid w:val="00A712F7"/>
    <w:rsid w:val="00A719F5"/>
    <w:rsid w:val="00A725C9"/>
    <w:rsid w:val="00A735EB"/>
    <w:rsid w:val="00A73E2F"/>
    <w:rsid w:val="00A76C91"/>
    <w:rsid w:val="00A770B1"/>
    <w:rsid w:val="00A82AC4"/>
    <w:rsid w:val="00A8313D"/>
    <w:rsid w:val="00A846FF"/>
    <w:rsid w:val="00A8506D"/>
    <w:rsid w:val="00A8524C"/>
    <w:rsid w:val="00A85391"/>
    <w:rsid w:val="00A85C67"/>
    <w:rsid w:val="00A8659D"/>
    <w:rsid w:val="00A908CB"/>
    <w:rsid w:val="00A923B8"/>
    <w:rsid w:val="00A92AC0"/>
    <w:rsid w:val="00A93AC0"/>
    <w:rsid w:val="00A95464"/>
    <w:rsid w:val="00AA063E"/>
    <w:rsid w:val="00AA06CD"/>
    <w:rsid w:val="00AA19A1"/>
    <w:rsid w:val="00AA35C5"/>
    <w:rsid w:val="00AA381F"/>
    <w:rsid w:val="00AA68A1"/>
    <w:rsid w:val="00AB62CD"/>
    <w:rsid w:val="00AB68B1"/>
    <w:rsid w:val="00AB6C81"/>
    <w:rsid w:val="00AB6DE4"/>
    <w:rsid w:val="00AB6F87"/>
    <w:rsid w:val="00AC0757"/>
    <w:rsid w:val="00AC0B63"/>
    <w:rsid w:val="00AC13BD"/>
    <w:rsid w:val="00AC230B"/>
    <w:rsid w:val="00AC2669"/>
    <w:rsid w:val="00AC37C8"/>
    <w:rsid w:val="00AD0BC7"/>
    <w:rsid w:val="00AD2645"/>
    <w:rsid w:val="00AD47D7"/>
    <w:rsid w:val="00AD6553"/>
    <w:rsid w:val="00AE1D6E"/>
    <w:rsid w:val="00AE25E7"/>
    <w:rsid w:val="00AE2ABB"/>
    <w:rsid w:val="00AE2DAA"/>
    <w:rsid w:val="00AE2DB8"/>
    <w:rsid w:val="00AE36CA"/>
    <w:rsid w:val="00AE500B"/>
    <w:rsid w:val="00AE56CC"/>
    <w:rsid w:val="00AE6E5A"/>
    <w:rsid w:val="00AE7004"/>
    <w:rsid w:val="00AE76C3"/>
    <w:rsid w:val="00AF2154"/>
    <w:rsid w:val="00AF489C"/>
    <w:rsid w:val="00AF4E05"/>
    <w:rsid w:val="00AF60D0"/>
    <w:rsid w:val="00AF7AC1"/>
    <w:rsid w:val="00AF7C48"/>
    <w:rsid w:val="00B01A16"/>
    <w:rsid w:val="00B029AB"/>
    <w:rsid w:val="00B030AF"/>
    <w:rsid w:val="00B04BD8"/>
    <w:rsid w:val="00B06158"/>
    <w:rsid w:val="00B0654D"/>
    <w:rsid w:val="00B065BF"/>
    <w:rsid w:val="00B06E16"/>
    <w:rsid w:val="00B06EE1"/>
    <w:rsid w:val="00B11056"/>
    <w:rsid w:val="00B12412"/>
    <w:rsid w:val="00B126F2"/>
    <w:rsid w:val="00B128B6"/>
    <w:rsid w:val="00B1308A"/>
    <w:rsid w:val="00B16FD2"/>
    <w:rsid w:val="00B1702B"/>
    <w:rsid w:val="00B20A96"/>
    <w:rsid w:val="00B20AE9"/>
    <w:rsid w:val="00B23DB2"/>
    <w:rsid w:val="00B241AF"/>
    <w:rsid w:val="00B3085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512C"/>
    <w:rsid w:val="00B454A4"/>
    <w:rsid w:val="00B45FA6"/>
    <w:rsid w:val="00B465B1"/>
    <w:rsid w:val="00B46ABA"/>
    <w:rsid w:val="00B502C4"/>
    <w:rsid w:val="00B510BE"/>
    <w:rsid w:val="00B51C0C"/>
    <w:rsid w:val="00B5453C"/>
    <w:rsid w:val="00B54736"/>
    <w:rsid w:val="00B54B0C"/>
    <w:rsid w:val="00B54BAE"/>
    <w:rsid w:val="00B5530A"/>
    <w:rsid w:val="00B5607F"/>
    <w:rsid w:val="00B56917"/>
    <w:rsid w:val="00B57101"/>
    <w:rsid w:val="00B57327"/>
    <w:rsid w:val="00B60259"/>
    <w:rsid w:val="00B61180"/>
    <w:rsid w:val="00B61B91"/>
    <w:rsid w:val="00B61CA9"/>
    <w:rsid w:val="00B63A5F"/>
    <w:rsid w:val="00B645D9"/>
    <w:rsid w:val="00B65C83"/>
    <w:rsid w:val="00B70431"/>
    <w:rsid w:val="00B70639"/>
    <w:rsid w:val="00B715BF"/>
    <w:rsid w:val="00B71AAA"/>
    <w:rsid w:val="00B72385"/>
    <w:rsid w:val="00B74282"/>
    <w:rsid w:val="00B76269"/>
    <w:rsid w:val="00B76BE1"/>
    <w:rsid w:val="00B76D93"/>
    <w:rsid w:val="00B77125"/>
    <w:rsid w:val="00B77238"/>
    <w:rsid w:val="00B824CA"/>
    <w:rsid w:val="00B83212"/>
    <w:rsid w:val="00B8478F"/>
    <w:rsid w:val="00B86C4B"/>
    <w:rsid w:val="00B871B6"/>
    <w:rsid w:val="00B875B6"/>
    <w:rsid w:val="00B93631"/>
    <w:rsid w:val="00B93845"/>
    <w:rsid w:val="00B94436"/>
    <w:rsid w:val="00B94FCA"/>
    <w:rsid w:val="00B96ADB"/>
    <w:rsid w:val="00B975D9"/>
    <w:rsid w:val="00BA0450"/>
    <w:rsid w:val="00BA045A"/>
    <w:rsid w:val="00BA2D89"/>
    <w:rsid w:val="00BA5A5C"/>
    <w:rsid w:val="00BA5E4E"/>
    <w:rsid w:val="00BA6FF1"/>
    <w:rsid w:val="00BB0B40"/>
    <w:rsid w:val="00BB27C2"/>
    <w:rsid w:val="00BB287E"/>
    <w:rsid w:val="00BB3EA1"/>
    <w:rsid w:val="00BB42EE"/>
    <w:rsid w:val="00BB4FE7"/>
    <w:rsid w:val="00BC0C0F"/>
    <w:rsid w:val="00BC27C8"/>
    <w:rsid w:val="00BC49EE"/>
    <w:rsid w:val="00BC505C"/>
    <w:rsid w:val="00BC73E1"/>
    <w:rsid w:val="00BD0C2A"/>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5866"/>
    <w:rsid w:val="00BE631D"/>
    <w:rsid w:val="00BE69CB"/>
    <w:rsid w:val="00BE7B7F"/>
    <w:rsid w:val="00BF2A3A"/>
    <w:rsid w:val="00BF3B55"/>
    <w:rsid w:val="00BF49FD"/>
    <w:rsid w:val="00BF520A"/>
    <w:rsid w:val="00BF53A3"/>
    <w:rsid w:val="00BF5F80"/>
    <w:rsid w:val="00BF702F"/>
    <w:rsid w:val="00BF7635"/>
    <w:rsid w:val="00BF7A5A"/>
    <w:rsid w:val="00C00601"/>
    <w:rsid w:val="00C02144"/>
    <w:rsid w:val="00C02C75"/>
    <w:rsid w:val="00C033FC"/>
    <w:rsid w:val="00C03B48"/>
    <w:rsid w:val="00C049A1"/>
    <w:rsid w:val="00C05618"/>
    <w:rsid w:val="00C056A6"/>
    <w:rsid w:val="00C06C76"/>
    <w:rsid w:val="00C10063"/>
    <w:rsid w:val="00C101CC"/>
    <w:rsid w:val="00C10376"/>
    <w:rsid w:val="00C10723"/>
    <w:rsid w:val="00C10E85"/>
    <w:rsid w:val="00C11808"/>
    <w:rsid w:val="00C15044"/>
    <w:rsid w:val="00C15AB8"/>
    <w:rsid w:val="00C167E3"/>
    <w:rsid w:val="00C16976"/>
    <w:rsid w:val="00C207C9"/>
    <w:rsid w:val="00C20C80"/>
    <w:rsid w:val="00C20EA5"/>
    <w:rsid w:val="00C21F52"/>
    <w:rsid w:val="00C229FA"/>
    <w:rsid w:val="00C22B93"/>
    <w:rsid w:val="00C22E0F"/>
    <w:rsid w:val="00C25CB5"/>
    <w:rsid w:val="00C26719"/>
    <w:rsid w:val="00C26ED4"/>
    <w:rsid w:val="00C31911"/>
    <w:rsid w:val="00C32775"/>
    <w:rsid w:val="00C33430"/>
    <w:rsid w:val="00C33924"/>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AD3"/>
    <w:rsid w:val="00C53C93"/>
    <w:rsid w:val="00C56978"/>
    <w:rsid w:val="00C57AC1"/>
    <w:rsid w:val="00C57DFD"/>
    <w:rsid w:val="00C6017B"/>
    <w:rsid w:val="00C604DC"/>
    <w:rsid w:val="00C60C4F"/>
    <w:rsid w:val="00C6130D"/>
    <w:rsid w:val="00C63783"/>
    <w:rsid w:val="00C65B49"/>
    <w:rsid w:val="00C661EE"/>
    <w:rsid w:val="00C711F3"/>
    <w:rsid w:val="00C73794"/>
    <w:rsid w:val="00C74A32"/>
    <w:rsid w:val="00C754D0"/>
    <w:rsid w:val="00C75D4B"/>
    <w:rsid w:val="00C75EB0"/>
    <w:rsid w:val="00C76DD0"/>
    <w:rsid w:val="00C80221"/>
    <w:rsid w:val="00C80612"/>
    <w:rsid w:val="00C80756"/>
    <w:rsid w:val="00C834EA"/>
    <w:rsid w:val="00C86884"/>
    <w:rsid w:val="00C87108"/>
    <w:rsid w:val="00C87C7F"/>
    <w:rsid w:val="00C87D63"/>
    <w:rsid w:val="00C9366C"/>
    <w:rsid w:val="00C94218"/>
    <w:rsid w:val="00C942E7"/>
    <w:rsid w:val="00C95549"/>
    <w:rsid w:val="00C95BBA"/>
    <w:rsid w:val="00C95F22"/>
    <w:rsid w:val="00C979E9"/>
    <w:rsid w:val="00CA0EE6"/>
    <w:rsid w:val="00CA26B1"/>
    <w:rsid w:val="00CA44E3"/>
    <w:rsid w:val="00CA6A35"/>
    <w:rsid w:val="00CB19AF"/>
    <w:rsid w:val="00CB2C41"/>
    <w:rsid w:val="00CB30B5"/>
    <w:rsid w:val="00CB310C"/>
    <w:rsid w:val="00CB40EB"/>
    <w:rsid w:val="00CB5799"/>
    <w:rsid w:val="00CB5B28"/>
    <w:rsid w:val="00CB6674"/>
    <w:rsid w:val="00CC1799"/>
    <w:rsid w:val="00CC431F"/>
    <w:rsid w:val="00CC5DD7"/>
    <w:rsid w:val="00CC6700"/>
    <w:rsid w:val="00CC68CB"/>
    <w:rsid w:val="00CC6B83"/>
    <w:rsid w:val="00CC6F9A"/>
    <w:rsid w:val="00CD06D1"/>
    <w:rsid w:val="00CD188D"/>
    <w:rsid w:val="00CD195C"/>
    <w:rsid w:val="00CD1FBD"/>
    <w:rsid w:val="00CD2627"/>
    <w:rsid w:val="00CD2709"/>
    <w:rsid w:val="00CD2A84"/>
    <w:rsid w:val="00CD50A8"/>
    <w:rsid w:val="00CD5AD1"/>
    <w:rsid w:val="00CD5CE8"/>
    <w:rsid w:val="00CD6D4A"/>
    <w:rsid w:val="00CE11C9"/>
    <w:rsid w:val="00CE2525"/>
    <w:rsid w:val="00CE25F1"/>
    <w:rsid w:val="00CE37BB"/>
    <w:rsid w:val="00CE3C25"/>
    <w:rsid w:val="00CE4C16"/>
    <w:rsid w:val="00CE736D"/>
    <w:rsid w:val="00CF2163"/>
    <w:rsid w:val="00CF24CA"/>
    <w:rsid w:val="00CF32DA"/>
    <w:rsid w:val="00CF4476"/>
    <w:rsid w:val="00CF4EDE"/>
    <w:rsid w:val="00CF5FF9"/>
    <w:rsid w:val="00CF6DCD"/>
    <w:rsid w:val="00D00395"/>
    <w:rsid w:val="00D03C01"/>
    <w:rsid w:val="00D04E35"/>
    <w:rsid w:val="00D054C9"/>
    <w:rsid w:val="00D06E24"/>
    <w:rsid w:val="00D072C7"/>
    <w:rsid w:val="00D07D6F"/>
    <w:rsid w:val="00D10625"/>
    <w:rsid w:val="00D11B2C"/>
    <w:rsid w:val="00D13FD7"/>
    <w:rsid w:val="00D1428B"/>
    <w:rsid w:val="00D14A49"/>
    <w:rsid w:val="00D160AA"/>
    <w:rsid w:val="00D20EA1"/>
    <w:rsid w:val="00D21C61"/>
    <w:rsid w:val="00D22439"/>
    <w:rsid w:val="00D245A7"/>
    <w:rsid w:val="00D263D4"/>
    <w:rsid w:val="00D30DC4"/>
    <w:rsid w:val="00D3114C"/>
    <w:rsid w:val="00D319DD"/>
    <w:rsid w:val="00D31A17"/>
    <w:rsid w:val="00D33389"/>
    <w:rsid w:val="00D35265"/>
    <w:rsid w:val="00D3652A"/>
    <w:rsid w:val="00D374E7"/>
    <w:rsid w:val="00D41914"/>
    <w:rsid w:val="00D41D8F"/>
    <w:rsid w:val="00D42F0B"/>
    <w:rsid w:val="00D43DBE"/>
    <w:rsid w:val="00D46A1C"/>
    <w:rsid w:val="00D52AB1"/>
    <w:rsid w:val="00D55685"/>
    <w:rsid w:val="00D568D6"/>
    <w:rsid w:val="00D60F88"/>
    <w:rsid w:val="00D61407"/>
    <w:rsid w:val="00D648A8"/>
    <w:rsid w:val="00D649DA"/>
    <w:rsid w:val="00D65232"/>
    <w:rsid w:val="00D654CA"/>
    <w:rsid w:val="00D65598"/>
    <w:rsid w:val="00D671CB"/>
    <w:rsid w:val="00D67713"/>
    <w:rsid w:val="00D7038C"/>
    <w:rsid w:val="00D70A92"/>
    <w:rsid w:val="00D70CC8"/>
    <w:rsid w:val="00D71A4B"/>
    <w:rsid w:val="00D725B4"/>
    <w:rsid w:val="00D72799"/>
    <w:rsid w:val="00D729C2"/>
    <w:rsid w:val="00D73776"/>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36DC"/>
    <w:rsid w:val="00D96F1A"/>
    <w:rsid w:val="00DA07F7"/>
    <w:rsid w:val="00DA1A9E"/>
    <w:rsid w:val="00DA1B76"/>
    <w:rsid w:val="00DA3679"/>
    <w:rsid w:val="00DA3E03"/>
    <w:rsid w:val="00DA508D"/>
    <w:rsid w:val="00DA64E0"/>
    <w:rsid w:val="00DA7E70"/>
    <w:rsid w:val="00DB07BC"/>
    <w:rsid w:val="00DB29B5"/>
    <w:rsid w:val="00DB3A64"/>
    <w:rsid w:val="00DB41E9"/>
    <w:rsid w:val="00DB4253"/>
    <w:rsid w:val="00DB4991"/>
    <w:rsid w:val="00DB51B3"/>
    <w:rsid w:val="00DB550F"/>
    <w:rsid w:val="00DB5B6D"/>
    <w:rsid w:val="00DB7B88"/>
    <w:rsid w:val="00DC04B2"/>
    <w:rsid w:val="00DC051A"/>
    <w:rsid w:val="00DC0FD4"/>
    <w:rsid w:val="00DC15C7"/>
    <w:rsid w:val="00DC251C"/>
    <w:rsid w:val="00DC42A3"/>
    <w:rsid w:val="00DC5CD7"/>
    <w:rsid w:val="00DC6072"/>
    <w:rsid w:val="00DC6C37"/>
    <w:rsid w:val="00DC7794"/>
    <w:rsid w:val="00DC77A2"/>
    <w:rsid w:val="00DC7E8A"/>
    <w:rsid w:val="00DD0ABE"/>
    <w:rsid w:val="00DD144B"/>
    <w:rsid w:val="00DD3A50"/>
    <w:rsid w:val="00DD48B1"/>
    <w:rsid w:val="00DD4A4D"/>
    <w:rsid w:val="00DD56DF"/>
    <w:rsid w:val="00DD5C5D"/>
    <w:rsid w:val="00DE096E"/>
    <w:rsid w:val="00DE457A"/>
    <w:rsid w:val="00DE4B3C"/>
    <w:rsid w:val="00DE4E27"/>
    <w:rsid w:val="00DE5A9F"/>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65F4"/>
    <w:rsid w:val="00E07D2A"/>
    <w:rsid w:val="00E2007B"/>
    <w:rsid w:val="00E204A0"/>
    <w:rsid w:val="00E20550"/>
    <w:rsid w:val="00E22097"/>
    <w:rsid w:val="00E24724"/>
    <w:rsid w:val="00E249A6"/>
    <w:rsid w:val="00E25B9B"/>
    <w:rsid w:val="00E2673C"/>
    <w:rsid w:val="00E272C0"/>
    <w:rsid w:val="00E27911"/>
    <w:rsid w:val="00E3070A"/>
    <w:rsid w:val="00E31920"/>
    <w:rsid w:val="00E3276D"/>
    <w:rsid w:val="00E337BA"/>
    <w:rsid w:val="00E33B67"/>
    <w:rsid w:val="00E342DD"/>
    <w:rsid w:val="00E35257"/>
    <w:rsid w:val="00E356AB"/>
    <w:rsid w:val="00E372A5"/>
    <w:rsid w:val="00E37346"/>
    <w:rsid w:val="00E378B9"/>
    <w:rsid w:val="00E37953"/>
    <w:rsid w:val="00E408DF"/>
    <w:rsid w:val="00E42220"/>
    <w:rsid w:val="00E427BD"/>
    <w:rsid w:val="00E42B47"/>
    <w:rsid w:val="00E44732"/>
    <w:rsid w:val="00E44BB1"/>
    <w:rsid w:val="00E46CD9"/>
    <w:rsid w:val="00E47BF9"/>
    <w:rsid w:val="00E5047C"/>
    <w:rsid w:val="00E507A1"/>
    <w:rsid w:val="00E51651"/>
    <w:rsid w:val="00E52B74"/>
    <w:rsid w:val="00E52E88"/>
    <w:rsid w:val="00E54216"/>
    <w:rsid w:val="00E5431E"/>
    <w:rsid w:val="00E5489A"/>
    <w:rsid w:val="00E54BCD"/>
    <w:rsid w:val="00E55254"/>
    <w:rsid w:val="00E559F6"/>
    <w:rsid w:val="00E563DF"/>
    <w:rsid w:val="00E5684A"/>
    <w:rsid w:val="00E61A45"/>
    <w:rsid w:val="00E6298A"/>
    <w:rsid w:val="00E640E1"/>
    <w:rsid w:val="00E65ACF"/>
    <w:rsid w:val="00E67204"/>
    <w:rsid w:val="00E7019F"/>
    <w:rsid w:val="00E70CF4"/>
    <w:rsid w:val="00E72C6A"/>
    <w:rsid w:val="00E72D69"/>
    <w:rsid w:val="00E731A1"/>
    <w:rsid w:val="00E75993"/>
    <w:rsid w:val="00E75DF0"/>
    <w:rsid w:val="00E7632B"/>
    <w:rsid w:val="00E770AB"/>
    <w:rsid w:val="00E801DE"/>
    <w:rsid w:val="00E8230E"/>
    <w:rsid w:val="00E82DF1"/>
    <w:rsid w:val="00E831C3"/>
    <w:rsid w:val="00E85104"/>
    <w:rsid w:val="00E85487"/>
    <w:rsid w:val="00E85FEA"/>
    <w:rsid w:val="00E90C95"/>
    <w:rsid w:val="00E93213"/>
    <w:rsid w:val="00E95C22"/>
    <w:rsid w:val="00E95DF3"/>
    <w:rsid w:val="00E97161"/>
    <w:rsid w:val="00E974F2"/>
    <w:rsid w:val="00E97A2C"/>
    <w:rsid w:val="00EA0469"/>
    <w:rsid w:val="00EA0560"/>
    <w:rsid w:val="00EA057F"/>
    <w:rsid w:val="00EA4D6B"/>
    <w:rsid w:val="00EA5926"/>
    <w:rsid w:val="00EA6484"/>
    <w:rsid w:val="00EA6AD6"/>
    <w:rsid w:val="00EB0940"/>
    <w:rsid w:val="00EB0ADA"/>
    <w:rsid w:val="00EB0D46"/>
    <w:rsid w:val="00EB2044"/>
    <w:rsid w:val="00EB249F"/>
    <w:rsid w:val="00EB364C"/>
    <w:rsid w:val="00EB3B09"/>
    <w:rsid w:val="00EB430C"/>
    <w:rsid w:val="00EB51A7"/>
    <w:rsid w:val="00EB7AC1"/>
    <w:rsid w:val="00EC0935"/>
    <w:rsid w:val="00EC165E"/>
    <w:rsid w:val="00EC33C8"/>
    <w:rsid w:val="00EC4992"/>
    <w:rsid w:val="00EC6C1E"/>
    <w:rsid w:val="00EC6FDB"/>
    <w:rsid w:val="00EC739C"/>
    <w:rsid w:val="00ED0661"/>
    <w:rsid w:val="00ED39EF"/>
    <w:rsid w:val="00ED3C0A"/>
    <w:rsid w:val="00ED53E3"/>
    <w:rsid w:val="00ED5F43"/>
    <w:rsid w:val="00ED73DC"/>
    <w:rsid w:val="00ED7F10"/>
    <w:rsid w:val="00EE07DB"/>
    <w:rsid w:val="00EE2117"/>
    <w:rsid w:val="00EE30D7"/>
    <w:rsid w:val="00EE3DB1"/>
    <w:rsid w:val="00EE4B8A"/>
    <w:rsid w:val="00EE5F45"/>
    <w:rsid w:val="00EE76C8"/>
    <w:rsid w:val="00EE7E0A"/>
    <w:rsid w:val="00EF20BE"/>
    <w:rsid w:val="00EF7DD4"/>
    <w:rsid w:val="00F00B3C"/>
    <w:rsid w:val="00F011BC"/>
    <w:rsid w:val="00F023E1"/>
    <w:rsid w:val="00F0450D"/>
    <w:rsid w:val="00F158A3"/>
    <w:rsid w:val="00F165ED"/>
    <w:rsid w:val="00F2017D"/>
    <w:rsid w:val="00F2052C"/>
    <w:rsid w:val="00F24980"/>
    <w:rsid w:val="00F259B6"/>
    <w:rsid w:val="00F30FC5"/>
    <w:rsid w:val="00F3118B"/>
    <w:rsid w:val="00F32B78"/>
    <w:rsid w:val="00F37412"/>
    <w:rsid w:val="00F3754A"/>
    <w:rsid w:val="00F42885"/>
    <w:rsid w:val="00F451AA"/>
    <w:rsid w:val="00F45C0D"/>
    <w:rsid w:val="00F46B8A"/>
    <w:rsid w:val="00F47B9F"/>
    <w:rsid w:val="00F5061C"/>
    <w:rsid w:val="00F528DE"/>
    <w:rsid w:val="00F52D09"/>
    <w:rsid w:val="00F549DA"/>
    <w:rsid w:val="00F54B34"/>
    <w:rsid w:val="00F5584E"/>
    <w:rsid w:val="00F5666F"/>
    <w:rsid w:val="00F576DA"/>
    <w:rsid w:val="00F578F4"/>
    <w:rsid w:val="00F60279"/>
    <w:rsid w:val="00F61833"/>
    <w:rsid w:val="00F62CAB"/>
    <w:rsid w:val="00F62D7D"/>
    <w:rsid w:val="00F63F16"/>
    <w:rsid w:val="00F641C9"/>
    <w:rsid w:val="00F644E7"/>
    <w:rsid w:val="00F647F7"/>
    <w:rsid w:val="00F650F8"/>
    <w:rsid w:val="00F65AD5"/>
    <w:rsid w:val="00F65AE5"/>
    <w:rsid w:val="00F66199"/>
    <w:rsid w:val="00F66F89"/>
    <w:rsid w:val="00F7076A"/>
    <w:rsid w:val="00F70E05"/>
    <w:rsid w:val="00F721EA"/>
    <w:rsid w:val="00F725A5"/>
    <w:rsid w:val="00F72718"/>
    <w:rsid w:val="00F72BB8"/>
    <w:rsid w:val="00F73B45"/>
    <w:rsid w:val="00F740C2"/>
    <w:rsid w:val="00F756D9"/>
    <w:rsid w:val="00F77176"/>
    <w:rsid w:val="00F77AE4"/>
    <w:rsid w:val="00F77ECA"/>
    <w:rsid w:val="00F8074B"/>
    <w:rsid w:val="00F81B41"/>
    <w:rsid w:val="00F81D3D"/>
    <w:rsid w:val="00F82E88"/>
    <w:rsid w:val="00F83AC8"/>
    <w:rsid w:val="00F84A8F"/>
    <w:rsid w:val="00F85A34"/>
    <w:rsid w:val="00F94B64"/>
    <w:rsid w:val="00F95D6C"/>
    <w:rsid w:val="00F963B0"/>
    <w:rsid w:val="00F9796B"/>
    <w:rsid w:val="00F97A80"/>
    <w:rsid w:val="00FA0252"/>
    <w:rsid w:val="00FA08C4"/>
    <w:rsid w:val="00FA0E61"/>
    <w:rsid w:val="00FA2E02"/>
    <w:rsid w:val="00FA6002"/>
    <w:rsid w:val="00FA676C"/>
    <w:rsid w:val="00FA6F13"/>
    <w:rsid w:val="00FA7AC9"/>
    <w:rsid w:val="00FA7CCA"/>
    <w:rsid w:val="00FB1946"/>
    <w:rsid w:val="00FB3915"/>
    <w:rsid w:val="00FB3DBE"/>
    <w:rsid w:val="00FB4510"/>
    <w:rsid w:val="00FB56BE"/>
    <w:rsid w:val="00FB69EB"/>
    <w:rsid w:val="00FB7499"/>
    <w:rsid w:val="00FC04C8"/>
    <w:rsid w:val="00FC0721"/>
    <w:rsid w:val="00FC2A18"/>
    <w:rsid w:val="00FC31A7"/>
    <w:rsid w:val="00FC31D1"/>
    <w:rsid w:val="00FC348A"/>
    <w:rsid w:val="00FC3FF3"/>
    <w:rsid w:val="00FC61B0"/>
    <w:rsid w:val="00FD0793"/>
    <w:rsid w:val="00FD0E4B"/>
    <w:rsid w:val="00FD0E80"/>
    <w:rsid w:val="00FD1E41"/>
    <w:rsid w:val="00FD39AE"/>
    <w:rsid w:val="00FD3C15"/>
    <w:rsid w:val="00FD4A2B"/>
    <w:rsid w:val="00FD50AF"/>
    <w:rsid w:val="00FD53C6"/>
    <w:rsid w:val="00FD785F"/>
    <w:rsid w:val="00FE1399"/>
    <w:rsid w:val="00FE347A"/>
    <w:rsid w:val="00FE3B17"/>
    <w:rsid w:val="00FE458C"/>
    <w:rsid w:val="00FE51E7"/>
    <w:rsid w:val="00FE7EF9"/>
    <w:rsid w:val="00FE7F2A"/>
    <w:rsid w:val="00FF0185"/>
    <w:rsid w:val="00FF101A"/>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30721"/>
    <o:shapelayout v:ext="edit">
      <o:idmap v:ext="edit" data="1"/>
    </o:shapelayout>
  </w:shapeDefaults>
  <w:decimalSymbol w:val=","/>
  <w:listSeparator w:val=";"/>
  <w14:docId w14:val="30522502"/>
  <w15:docId w15:val="{82E97DD3-331E-4DEE-933B-A8AA564425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DA508D"/>
    <w:pPr>
      <w:spacing w:after="0" w:line="288" w:lineRule="auto"/>
      <w:jc w:val="both"/>
    </w:pPr>
    <w:rPr>
      <w:rFonts w:ascii="Calibri" w:eastAsia="Times New Roman" w:hAnsi="Calibri"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AF60D0"/>
    <w:pPr>
      <w:tabs>
        <w:tab w:val="left" w:pos="426"/>
        <w:tab w:val="right" w:leader="dot" w:pos="8949"/>
      </w:tabs>
      <w:spacing w:before="60"/>
      <w:ind w:left="426" w:hanging="426"/>
    </w:pPr>
    <w:rPr>
      <w:rFonts w:asciiTheme="minorHAnsi" w:hAnsiTheme="minorHAnsi"/>
      <w:b/>
      <w:bCs/>
      <w:noProof/>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Akapit z listą;1_literowka,1_literowka,Literowanie,Punktowanie,1) AaA,1_literowka Znak Znak,Literowanie Znak Znak,RR PGE Akapit z listą Znak Znak,Preambuła,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iPriority w:val="99"/>
    <w:unhideWhenUsed/>
    <w:rsid w:val="00E563DF"/>
    <w:pPr>
      <w:spacing w:line="240" w:lineRule="auto"/>
    </w:pPr>
    <w:rPr>
      <w:sz w:val="20"/>
    </w:rPr>
  </w:style>
  <w:style w:type="character" w:customStyle="1" w:styleId="TekstkomentarzaZnak">
    <w:name w:val="Tekst komentarza Znak"/>
    <w:basedOn w:val="Domylnaczcionkaakapitu"/>
    <w:link w:val="Tekstkomentarza"/>
    <w:uiPriority w:val="99"/>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unhideWhenUsed/>
    <w:rsid w:val="00E563DF"/>
    <w:rPr>
      <w:sz w:val="16"/>
      <w:szCs w:val="16"/>
    </w:rPr>
  </w:style>
  <w:style w:type="paragraph" w:styleId="Tekstpodstawowy">
    <w:name w:val="Body Text"/>
    <w:basedOn w:val="Normalny"/>
    <w:link w:val="TekstpodstawowyZnak"/>
    <w:uiPriority w:val="99"/>
    <w:rsid w:val="00952726"/>
    <w:pPr>
      <w:spacing w:after="120"/>
    </w:pPr>
    <w:rPr>
      <w:rFonts w:cs="Arial"/>
    </w:rPr>
  </w:style>
  <w:style w:type="character" w:customStyle="1" w:styleId="TekstpodstawowyZnak">
    <w:name w:val="Tekst podstawowy Znak"/>
    <w:basedOn w:val="Domylnaczcionkaakapitu"/>
    <w:link w:val="Tekstpodstawowy"/>
    <w:uiPriority w:val="99"/>
    <w:rsid w:val="00952726"/>
    <w:rPr>
      <w:rFonts w:ascii="Calibri" w:eastAsia="Times New Roman" w:hAnsi="Calibri"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Akapit z listą;1_literowka Znak,1_literowka Znak,Literowanie Znak,Punktowanie Znak,1) AaA Znak,1_literowka Znak Znak Znak,Literowanie Znak Znak Znak,Preambuła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eastAsia="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2"/>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aliases w:val="Tekst przypisu Znak"/>
    <w:basedOn w:val="Normalny"/>
    <w:link w:val="TekstprzypisudolnegoZnak"/>
    <w:uiPriority w:val="99"/>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aliases w:val="Tekst przypisu Znak Znak"/>
    <w:basedOn w:val="Domylnaczcionkaakapitu"/>
    <w:link w:val="Tekstprzypisudolnego"/>
    <w:uiPriority w:val="99"/>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7E2245"/>
    <w:pPr>
      <w:spacing w:after="0" w:line="240" w:lineRule="auto"/>
      <w:jc w:val="both"/>
    </w:pPr>
    <w:rPr>
      <w:rFonts w:ascii="Calibri" w:eastAsia="Times New Roman" w:hAnsi="Calibri" w:cs="Times New Roman"/>
      <w:szCs w:val="20"/>
    </w:rPr>
  </w:style>
  <w:style w:type="numbering" w:customStyle="1" w:styleId="Zaimportowanystyl1">
    <w:name w:val="Zaimportowany styl 1"/>
    <w:rsid w:val="00B72385"/>
    <w:pPr>
      <w:numPr>
        <w:numId w:val="31"/>
      </w:numPr>
    </w:pPr>
  </w:style>
  <w:style w:type="numbering" w:customStyle="1" w:styleId="Zaimportowanystyl2">
    <w:name w:val="Zaimportowany styl 2"/>
    <w:rsid w:val="00B72385"/>
    <w:pPr>
      <w:numPr>
        <w:numId w:val="32"/>
      </w:numPr>
    </w:pPr>
  </w:style>
  <w:style w:type="numbering" w:customStyle="1" w:styleId="Zaimportowanystyl3">
    <w:name w:val="Zaimportowany styl 3"/>
    <w:rsid w:val="00B72385"/>
    <w:pPr>
      <w:numPr>
        <w:numId w:val="33"/>
      </w:numPr>
    </w:pPr>
  </w:style>
  <w:style w:type="numbering" w:customStyle="1" w:styleId="Zaimportowanystyl4">
    <w:name w:val="Zaimportowany styl 4"/>
    <w:rsid w:val="00B72385"/>
    <w:pPr>
      <w:numPr>
        <w:numId w:val="34"/>
      </w:numPr>
    </w:pPr>
  </w:style>
  <w:style w:type="paragraph" w:styleId="Lista2">
    <w:name w:val="List 2"/>
    <w:basedOn w:val="Normalny"/>
    <w:unhideWhenUsed/>
    <w:rsid w:val="00CD5AD1"/>
    <w:pPr>
      <w:spacing w:line="240" w:lineRule="auto"/>
      <w:ind w:left="566" w:hanging="283"/>
      <w:jc w:val="left"/>
    </w:pPr>
    <w:rPr>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1796086">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s://pgedystrybucja.pl/przetargi/przetargi-zakupowe"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s://pgedystrybucja.pl/przetargi/przetargi-zakupow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MS2_SWPP2_BaseDocument" ma:contentTypeID="0x0101891000094874604CD18B4A9B45C10AC50FFD71" ma:contentTypeVersion="0" ma:contentTypeDescription="SWPP2 Dokument bazowy" ma:contentTypeScope="" ma:versionID="659dcff1ad35b47c75c62d74360ab4d7">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4 - Formularz oferty - część 1.docx</dmsv2BaseFileName>
    <dmsv2BaseDisplayName xmlns="http://schemas.microsoft.com/sharepoint/v3">Załącznik nr 4 - Formularz oferty - część 1</dmsv2BaseDisplayName>
    <dmsv2SWPP2ObjectNumber xmlns="http://schemas.microsoft.com/sharepoint/v3" xsi:nil="true"/>
    <dmsv2SWPP2SumMD5 xmlns="http://schemas.microsoft.com/sharepoint/v3">7037887692f8ed2fb79fab6ec45d7cfc</dmsv2SWPP2SumMD5>
    <dmsv2BaseMoved xmlns="http://schemas.microsoft.com/sharepoint/v3">false</dmsv2BaseMoved>
    <dmsv2BaseIsSensitive xmlns="http://schemas.microsoft.com/sharepoint/v3">true</dmsv2BaseIsSensitive>
    <dmsv2SWPP2IDSWPP2 xmlns="http://schemas.microsoft.com/sharepoint/v3">701811</dmsv2SWPP2IDSWPP2>
    <dmsv2SWPP2MimeType xmlns="http://schemas.microsoft.com/sharepoint/v3">application/vnd.openxmlformats-officedocument.wordprocessingml.document</dmsv2SWPP2MimeType>
    <dmsv2SWPP2SubObjectName xmlns="http://schemas.microsoft.com/sharepoint/v3">Dokumenty</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23990406</dmsv2BaseClientSystemDocumentID>
    <dmsv2BaseModifiedByID xmlns="http://schemas.microsoft.com/sharepoint/v3">10102636</dmsv2BaseModifiedByID>
    <dmsv2BaseCreatedByID xmlns="http://schemas.microsoft.com/sharepoint/v3">10102636</dmsv2BaseCreatedByID>
    <dmsv2SWPP2ObjectDepartment xmlns="http://schemas.microsoft.com/sharepoint/v3">00000001000700030000000h000000000000</dmsv2SWPP2ObjectDepartment>
    <dmsv2SWPP2ObjectName xmlns="http://schemas.microsoft.com/sharepoint/v3">Wniosek</dmsv2SWPP2ObjectName>
    <_dlc_DocId xmlns="a19cb1c7-c5c7-46d4-85ae-d83685407bba">JEUP5JKVCYQC-1133723987-8020</_dlc_DocId>
    <_dlc_DocIdUrl xmlns="a19cb1c7-c5c7-46d4-85ae-d83685407bba">
      <Url>https://swpp2.dms.gkpge.pl/sites/41/_layouts/15/DocIdRedir.aspx?ID=JEUP5JKVCYQC-1133723987-8020</Url>
      <Description>JEUP5JKVCYQC-1133723987-8020</Description>
    </_dlc_DocIdUrl>
  </documentManagement>
</p:properties>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6.xml>��< ? x m l   v e r s i o n = " 1 . 0 "   e n c o d i n g = " u t f - 1 6 " ? > < A r r a y O f D o c u m e n t L i n k   x m l n s : x s i = " h t t p : / / w w w . w 3 . o r g / 2 0 0 1 / X M L S c h e m a - i n s t a n c e "   x m l n s : x s d = " h t t p : / / w w w . w 3 . o r g / 2 0 0 1 / X M L S c h e m a " / > 
</file>

<file path=customXml/itemProps1.xml><?xml version="1.0" encoding="utf-8"?>
<ds:datastoreItem xmlns:ds="http://schemas.openxmlformats.org/officeDocument/2006/customXml" ds:itemID="{8862C82E-9C60-48A4-B7A4-72B234C5AFD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a19cb1c7-c5c7-46d4-85ae-d83685407bb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661374C-F8CF-4098-AD0D-E9CCD5E029A4}">
  <ds:schemaRefs>
    <ds:schemaRef ds:uri="http://schemas.openxmlformats.org/officeDocument/2006/bibliography"/>
  </ds:schemaRefs>
</ds:datastoreItem>
</file>

<file path=customXml/itemProps3.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4.xml><?xml version="1.0" encoding="utf-8"?>
<ds:datastoreItem xmlns:ds="http://schemas.openxmlformats.org/officeDocument/2006/customXml" ds:itemID="{B33EF8B8-CDCF-4ED1-904B-113275983960}">
  <ds:schemaRefs>
    <ds:schemaRef ds:uri="http://schemas.microsoft.com/office/2006/metadata/propertie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www.w3.org/XML/1998/namespace"/>
    <ds:schemaRef ds:uri="http://purl.org/dc/dcmitype/"/>
    <ds:schemaRef ds:uri="http://schemas.microsoft.com/sharepoint/v3"/>
    <ds:schemaRef ds:uri="a19cb1c7-c5c7-46d4-85ae-d83685407bba"/>
  </ds:schemaRefs>
</ds:datastoreItem>
</file>

<file path=customXml/itemProps5.xml><?xml version="1.0" encoding="utf-8"?>
<ds:datastoreItem xmlns:ds="http://schemas.openxmlformats.org/officeDocument/2006/customXml" ds:itemID="{F3F00DFC-34B4-49A5-81E5-143B0B5B3CC4}">
  <ds:schemaRefs>
    <ds:schemaRef ds:uri="http://schemas.microsoft.com/sharepoint/events"/>
  </ds:schemaRefs>
</ds:datastoreItem>
</file>

<file path=customXml/itemProps6.xml><?xml version="1.0" encoding="utf-8"?>
<ds:datastoreItem xmlns:ds="http://schemas.openxmlformats.org/officeDocument/2006/customXml" ds:itemID="{1D8DB34D-3365-46E2-BD64-2FC2F74D6CF9}">
  <ds:schemaRefs>
    <ds:schemaRef ds:uri="http://www.w3.org/2001/XMLSchema"/>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1184</Words>
  <Characters>7110</Characters>
  <Application>Microsoft Office Word</Application>
  <DocSecurity>0</DocSecurity>
  <Lines>59</Lines>
  <Paragraphs>16</Paragraphs>
  <ScaleCrop>false</ScaleCrop>
  <HeadingPairs>
    <vt:vector size="2" baseType="variant">
      <vt:variant>
        <vt:lpstr>Tytuł</vt:lpstr>
      </vt:variant>
      <vt:variant>
        <vt:i4>1</vt:i4>
      </vt:variant>
    </vt:vector>
  </HeadingPairs>
  <TitlesOfParts>
    <vt:vector size="1" baseType="lpstr">
      <vt:lpstr/>
    </vt:vector>
  </TitlesOfParts>
  <Company>aaa</Company>
  <LinksUpToDate>false</LinksUpToDate>
  <CharactersWithSpaces>8278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Kurpiewska Katarzyna [PGE S.A.]</dc:creator>
  <cp:lastModifiedBy>Typrowicz Rafał [PGE Dystr. O.Rzeszów]</cp:lastModifiedBy>
  <cp:revision>3</cp:revision>
  <cp:lastPrinted>2020-02-27T07:25:00Z</cp:lastPrinted>
  <dcterms:created xsi:type="dcterms:W3CDTF">2025-10-27T07:28:00Z</dcterms:created>
  <dcterms:modified xsi:type="dcterms:W3CDTF">2026-01-23T10:52:00Z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0x0101891000094874604CD18B4A9B45C10AC50FFD71</vt:lpwstr>
  </property>
  <property fmtid="{D5CDD505-2E9C-101B-9397-08002B2CF9AE}" pid="3" name="_dlc_DocIdItemGuid">
    <vt:lpwstr>9c47ae49-ada4-49c7-898a-7ac5570553cb</vt:lpwstr>
  </property>
</Properties>
</file>